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7B8" w:rsidRPr="006D1F67" w:rsidRDefault="009917B8" w:rsidP="00BB62A6">
      <w:pPr>
        <w:pStyle w:val="a5"/>
        <w:keepNext w:val="0"/>
        <w:spacing w:before="0" w:after="0"/>
        <w:ind w:firstLine="5387"/>
        <w:rPr>
          <w:rFonts w:ascii="Times New Roman" w:eastAsia="Times New Roman" w:hAnsi="Times New Roman" w:cs="Times New Roman"/>
        </w:rPr>
      </w:pPr>
      <w:proofErr w:type="gramStart"/>
      <w:r w:rsidRPr="006D1F67">
        <w:rPr>
          <w:rFonts w:ascii="Times New Roman" w:eastAsia="Times New Roman" w:hAnsi="Times New Roman" w:cs="Times New Roman"/>
        </w:rPr>
        <w:t>ПРИНЯТ</w:t>
      </w:r>
      <w:proofErr w:type="gramEnd"/>
    </w:p>
    <w:p w:rsidR="006D1F67" w:rsidRDefault="00A67BC6" w:rsidP="00BB62A6">
      <w:pPr>
        <w:pStyle w:val="14"/>
        <w:ind w:left="0" w:right="0" w:firstLine="5387"/>
      </w:pPr>
      <w:r>
        <w:t>решением Совета  Отрадненского</w:t>
      </w:r>
    </w:p>
    <w:p w:rsidR="00C32F1D" w:rsidRDefault="00BB62A6" w:rsidP="00BB62A6">
      <w:pPr>
        <w:pStyle w:val="14"/>
        <w:ind w:left="0" w:right="0" w:firstLine="5387"/>
      </w:pPr>
      <w:r>
        <w:t>сельского поселения Тихорецкого</w:t>
      </w:r>
    </w:p>
    <w:p w:rsidR="009917B8" w:rsidRDefault="009917B8" w:rsidP="00BB62A6">
      <w:pPr>
        <w:pStyle w:val="14"/>
        <w:ind w:left="0" w:right="0" w:firstLine="5387"/>
      </w:pPr>
      <w:r>
        <w:t xml:space="preserve">района </w:t>
      </w:r>
      <w:proofErr w:type="gramStart"/>
      <w:r>
        <w:t>от</w:t>
      </w:r>
      <w:proofErr w:type="gramEnd"/>
      <w:r>
        <w:t xml:space="preserve"> _</w:t>
      </w:r>
      <w:r w:rsidR="00992229">
        <w:t>_______</w:t>
      </w:r>
      <w:r>
        <w:t>__ №_</w:t>
      </w:r>
      <w:r w:rsidR="00992229">
        <w:t>__</w:t>
      </w:r>
      <w:r>
        <w:t>_</w:t>
      </w:r>
    </w:p>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Pr="00F82F1D" w:rsidRDefault="009917B8" w:rsidP="0081350A">
      <w:pPr>
        <w:pStyle w:val="6"/>
        <w:keepNext w:val="0"/>
        <w:rPr>
          <w:sz w:val="32"/>
          <w:szCs w:val="32"/>
        </w:rPr>
      </w:pPr>
      <w:r w:rsidRPr="00F82F1D">
        <w:rPr>
          <w:sz w:val="32"/>
          <w:szCs w:val="32"/>
        </w:rPr>
        <w:t>У С Т А В</w:t>
      </w:r>
    </w:p>
    <w:p w:rsidR="009917B8" w:rsidRPr="00992229" w:rsidRDefault="009917B8" w:rsidP="00992229">
      <w:pPr>
        <w:tabs>
          <w:tab w:val="left" w:pos="142"/>
        </w:tabs>
        <w:rPr>
          <w:rFonts w:eastAsia="Times New Roman"/>
          <w:sz w:val="32"/>
          <w:szCs w:val="32"/>
        </w:rPr>
      </w:pPr>
    </w:p>
    <w:p w:rsidR="00F82F1D" w:rsidRPr="00F82F1D" w:rsidRDefault="00A67BC6" w:rsidP="0081350A">
      <w:pPr>
        <w:tabs>
          <w:tab w:val="left" w:pos="-1276"/>
        </w:tabs>
        <w:jc w:val="center"/>
        <w:rPr>
          <w:b/>
          <w:sz w:val="32"/>
          <w:szCs w:val="32"/>
        </w:rPr>
      </w:pPr>
      <w:r>
        <w:rPr>
          <w:b/>
          <w:sz w:val="32"/>
          <w:szCs w:val="32"/>
        </w:rPr>
        <w:t xml:space="preserve">Отрадненского </w:t>
      </w:r>
      <w:r w:rsidR="009917B8" w:rsidRPr="00F82F1D">
        <w:rPr>
          <w:b/>
          <w:sz w:val="32"/>
          <w:szCs w:val="32"/>
        </w:rPr>
        <w:t>сельского поселения</w:t>
      </w:r>
    </w:p>
    <w:p w:rsidR="009917B8" w:rsidRPr="00F82F1D" w:rsidRDefault="00BB62A6" w:rsidP="0081350A">
      <w:pPr>
        <w:tabs>
          <w:tab w:val="left" w:pos="-1276"/>
        </w:tabs>
        <w:jc w:val="center"/>
        <w:rPr>
          <w:b/>
          <w:sz w:val="32"/>
          <w:szCs w:val="32"/>
        </w:rPr>
      </w:pPr>
      <w:r w:rsidRPr="00F82F1D">
        <w:rPr>
          <w:b/>
          <w:sz w:val="32"/>
          <w:szCs w:val="32"/>
        </w:rPr>
        <w:t>Тихорецкого</w:t>
      </w:r>
      <w:r w:rsidR="009917B8" w:rsidRPr="00F82F1D">
        <w:rPr>
          <w:b/>
          <w:sz w:val="32"/>
          <w:szCs w:val="32"/>
        </w:rPr>
        <w:t xml:space="preserve"> района</w:t>
      </w: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9917B8" w:rsidRPr="0069613F" w:rsidRDefault="009917B8" w:rsidP="0069613F">
      <w:pPr>
        <w:tabs>
          <w:tab w:val="left" w:pos="142"/>
        </w:tabs>
        <w:jc w:val="center"/>
        <w:rPr>
          <w:rFonts w:eastAsia="Times New Roman"/>
          <w:sz w:val="28"/>
        </w:rPr>
      </w:pPr>
      <w:r w:rsidRPr="0069613F">
        <w:rPr>
          <w:rFonts w:eastAsia="Times New Roman"/>
          <w:sz w:val="28"/>
        </w:rPr>
        <w:t>с. ______</w:t>
      </w:r>
    </w:p>
    <w:p w:rsidR="009917B8" w:rsidRPr="0069613F" w:rsidRDefault="00BB62A6" w:rsidP="0069613F">
      <w:pPr>
        <w:tabs>
          <w:tab w:val="left" w:pos="142"/>
        </w:tabs>
        <w:jc w:val="center"/>
        <w:rPr>
          <w:rFonts w:eastAsia="Times New Roman"/>
          <w:sz w:val="28"/>
        </w:rPr>
      </w:pPr>
      <w:r w:rsidRPr="0069613F">
        <w:rPr>
          <w:rFonts w:eastAsia="Times New Roman"/>
          <w:sz w:val="28"/>
        </w:rPr>
        <w:t>2015</w:t>
      </w:r>
      <w:r w:rsidR="009917B8" w:rsidRPr="0069613F">
        <w:rPr>
          <w:rFonts w:eastAsia="Times New Roman"/>
          <w:sz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9917B8" w:rsidTr="0067306C">
        <w:tc>
          <w:tcPr>
            <w:tcW w:w="9214" w:type="dxa"/>
          </w:tcPr>
          <w:p w:rsidR="009917B8" w:rsidRDefault="009917B8" w:rsidP="0081350A">
            <w:pPr>
              <w:tabs>
                <w:tab w:val="left" w:pos="-1276"/>
              </w:tabs>
              <w:snapToGrid w:val="0"/>
              <w:rPr>
                <w:sz w:val="28"/>
              </w:rPr>
            </w:pPr>
            <w:r>
              <w:rPr>
                <w:rFonts w:eastAsia="Times New Roman"/>
                <w:sz w:val="28"/>
              </w:rPr>
              <w:t xml:space="preserve">Устав </w:t>
            </w:r>
            <w:r w:rsidR="00E45E43" w:rsidRPr="00E45E43">
              <w:rPr>
                <w:sz w:val="28"/>
              </w:rPr>
              <w:t>Отрадненского</w:t>
            </w:r>
            <w:r w:rsidR="00E45E43">
              <w:rPr>
                <w:b/>
                <w:i/>
                <w:sz w:val="28"/>
              </w:rPr>
              <w:t xml:space="preserve"> </w:t>
            </w:r>
            <w:r>
              <w:rPr>
                <w:sz w:val="28"/>
              </w:rPr>
              <w:t xml:space="preserve">сельского поселения </w:t>
            </w:r>
          </w:p>
          <w:p w:rsidR="009917B8" w:rsidRDefault="00BB62A6" w:rsidP="0081350A">
            <w:pPr>
              <w:tabs>
                <w:tab w:val="left" w:pos="142"/>
              </w:tabs>
              <w:snapToGrid w:val="0"/>
              <w:rPr>
                <w:rFonts w:eastAsia="Times New Roman"/>
                <w:sz w:val="28"/>
              </w:rPr>
            </w:pPr>
            <w:r>
              <w:rPr>
                <w:sz w:val="28"/>
              </w:rPr>
              <w:t>Тихорецкого</w:t>
            </w:r>
            <w:r w:rsidR="009917B8">
              <w:rPr>
                <w:sz w:val="28"/>
              </w:rPr>
              <w:t xml:space="preserve"> района (преамбула)                              </w:t>
            </w:r>
            <w:r>
              <w:rPr>
                <w:sz w:val="28"/>
              </w:rPr>
              <w:t xml:space="preserve">                         </w:t>
            </w:r>
            <w:r w:rsidR="009917B8">
              <w:rPr>
                <w:sz w:val="28"/>
              </w:rPr>
              <w:t xml:space="preserve"> </w:t>
            </w:r>
            <w:r w:rsidR="007D33CA">
              <w:rPr>
                <w:sz w:val="28"/>
              </w:rPr>
              <w:t xml:space="preserve">   </w:t>
            </w:r>
            <w:r w:rsidR="009917B8">
              <w:rPr>
                <w:sz w:val="28"/>
              </w:rPr>
              <w:t xml:space="preserve">  </w:t>
            </w:r>
            <w:r w:rsidR="007D33CA">
              <w:rPr>
                <w:rFonts w:eastAsia="Times New Roman"/>
                <w:sz w:val="28"/>
              </w:rPr>
              <w:t xml:space="preserve">стр. </w:t>
            </w:r>
            <w:r w:rsidR="00992229">
              <w:rPr>
                <w:rFonts w:eastAsia="Times New Roman"/>
                <w:sz w:val="28"/>
              </w:rPr>
              <w:t>__</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2.Вопросы местного значения сельского поселения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 само</w:t>
            </w:r>
            <w:r w:rsidR="007D33CA">
              <w:rPr>
                <w:rFonts w:eastAsia="Times New Roman"/>
                <w:sz w:val="28"/>
              </w:rPr>
              <w:t xml:space="preserve">управления                  стр.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7D33CA">
              <w:rPr>
                <w:rFonts w:eastAsia="Times New Roman"/>
                <w:sz w:val="28"/>
              </w:rPr>
              <w:t xml:space="preserve"> </w:t>
            </w:r>
            <w:r w:rsidR="00027A78">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Pr="00992229" w:rsidRDefault="009917B8" w:rsidP="0081350A"/>
    <w:p w:rsidR="009917B8" w:rsidRPr="00992229" w:rsidRDefault="009917B8" w:rsidP="00992229">
      <w:pPr>
        <w:pStyle w:val="5"/>
        <w:keepNext w:val="0"/>
        <w:ind w:firstLine="0"/>
        <w:jc w:val="left"/>
        <w:rPr>
          <w:b w:val="0"/>
          <w:sz w:val="24"/>
        </w:rPr>
      </w:pPr>
    </w:p>
    <w:p w:rsidR="009917B8" w:rsidRPr="00992229" w:rsidRDefault="009917B8" w:rsidP="0081350A"/>
    <w:p w:rsidR="009917B8" w:rsidRPr="00992229" w:rsidRDefault="009917B8" w:rsidP="00992229">
      <w:pPr>
        <w:pStyle w:val="5"/>
        <w:keepNext w:val="0"/>
        <w:ind w:firstLine="0"/>
        <w:jc w:val="left"/>
        <w:rPr>
          <w:b w:val="0"/>
          <w:sz w:val="24"/>
        </w:rPr>
      </w:pPr>
    </w:p>
    <w:p w:rsidR="009917B8" w:rsidRDefault="009917B8" w:rsidP="0081350A"/>
    <w:p w:rsidR="009917B8" w:rsidRDefault="009917B8" w:rsidP="0081350A"/>
    <w:p w:rsidR="009917B8" w:rsidRPr="00120CDE" w:rsidRDefault="009917B8" w:rsidP="0081350A"/>
    <w:p w:rsidR="009917B8" w:rsidRDefault="009917B8" w:rsidP="0081350A"/>
    <w:p w:rsidR="009917B8" w:rsidRDefault="009917B8" w:rsidP="0081350A"/>
    <w:p w:rsidR="0069613F" w:rsidRDefault="0069613F" w:rsidP="0081350A"/>
    <w:p w:rsidR="009917B8" w:rsidRDefault="009917B8" w:rsidP="0081350A"/>
    <w:p w:rsidR="009917B8" w:rsidRDefault="00E45E43" w:rsidP="0081350A">
      <w:pPr>
        <w:tabs>
          <w:tab w:val="left" w:pos="-1276"/>
        </w:tabs>
        <w:ind w:firstLine="851"/>
        <w:jc w:val="both"/>
        <w:rPr>
          <w:sz w:val="28"/>
        </w:rPr>
      </w:pPr>
      <w:proofErr w:type="gramStart"/>
      <w:r>
        <w:rPr>
          <w:sz w:val="28"/>
        </w:rPr>
        <w:lastRenderedPageBreak/>
        <w:t xml:space="preserve">Настоящий устав Отрадненского </w:t>
      </w:r>
      <w:r w:rsidR="00BB62A6">
        <w:rPr>
          <w:sz w:val="28"/>
        </w:rPr>
        <w:t>сельского поселения Тихорецкого</w:t>
      </w:r>
      <w:r w:rsidR="009917B8">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w:t>
      </w:r>
      <w:r>
        <w:rPr>
          <w:sz w:val="28"/>
        </w:rPr>
        <w:t xml:space="preserve">рмы реализации жителями Отрадненского </w:t>
      </w:r>
      <w:r w:rsidR="009917B8">
        <w:rPr>
          <w:sz w:val="28"/>
        </w:rPr>
        <w:t>сельског</w:t>
      </w:r>
      <w:r w:rsidR="00BB62A6">
        <w:rPr>
          <w:sz w:val="28"/>
        </w:rPr>
        <w:t>о поселения Тихорецкого</w:t>
      </w:r>
      <w:r w:rsidR="009917B8">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009917B8">
        <w:rPr>
          <w:sz w:val="28"/>
        </w:rPr>
        <w:t xml:space="preserve"> самоуправления </w:t>
      </w:r>
      <w:r w:rsidRPr="00E45E43">
        <w:rPr>
          <w:sz w:val="28"/>
        </w:rPr>
        <w:t xml:space="preserve">Отрадненского </w:t>
      </w:r>
      <w:r w:rsidR="009917B8" w:rsidRPr="00E45E43">
        <w:rPr>
          <w:sz w:val="28"/>
        </w:rPr>
        <w:t xml:space="preserve"> </w:t>
      </w:r>
      <w:r w:rsidR="00BB62A6" w:rsidRPr="00E45E43">
        <w:rPr>
          <w:sz w:val="28"/>
        </w:rPr>
        <w:t>с</w:t>
      </w:r>
      <w:r w:rsidR="00BB62A6">
        <w:rPr>
          <w:sz w:val="28"/>
        </w:rPr>
        <w:t>ельского поселения Тихорецкого</w:t>
      </w:r>
      <w:r w:rsidR="009917B8">
        <w:rPr>
          <w:sz w:val="28"/>
        </w:rPr>
        <w:t xml:space="preserve"> 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E45E43">
        <w:rPr>
          <w:sz w:val="28"/>
        </w:rPr>
        <w:t xml:space="preserve">Отрадненского </w:t>
      </w:r>
      <w:r w:rsidR="00BB62A6">
        <w:rPr>
          <w:sz w:val="28"/>
        </w:rPr>
        <w:t>сельского поселения Тихорецкого</w:t>
      </w:r>
      <w:r>
        <w:rPr>
          <w:sz w:val="28"/>
        </w:rPr>
        <w:t xml:space="preserve"> района, которому должны соответствовать все иные нормативные правовые акты органов и должностных л</w:t>
      </w:r>
      <w:r w:rsidR="00E45E43">
        <w:rPr>
          <w:sz w:val="28"/>
        </w:rPr>
        <w:t>иц местного самоуправления Отрадненского</w:t>
      </w:r>
      <w:r>
        <w:rPr>
          <w:sz w:val="28"/>
        </w:rPr>
        <w:t xml:space="preserve"> сельского поселения </w:t>
      </w:r>
      <w:r w:rsidR="00BB62A6" w:rsidRPr="00BB62A6">
        <w:rPr>
          <w:sz w:val="28"/>
        </w:rPr>
        <w:t>Тихорецкого</w:t>
      </w:r>
      <w:r>
        <w:rPr>
          <w:sz w:val="28"/>
        </w:rPr>
        <w:t xml:space="preserve"> района. </w:t>
      </w:r>
    </w:p>
    <w:p w:rsidR="009917B8" w:rsidRDefault="009917B8" w:rsidP="00992229">
      <w:pPr>
        <w:tabs>
          <w:tab w:val="left" w:pos="142"/>
        </w:tabs>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992229">
      <w:pPr>
        <w:tabs>
          <w:tab w:val="left" w:pos="142"/>
        </w:tabs>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мун</w:t>
      </w:r>
      <w:r w:rsidR="00E45E43">
        <w:rPr>
          <w:b w:val="0"/>
          <w:i w:val="0"/>
        </w:rPr>
        <w:t>иципальное образование Отрадненское</w:t>
      </w:r>
      <w:r>
        <w:rPr>
          <w:b w:val="0"/>
          <w:i w:val="0"/>
        </w:rPr>
        <w:t xml:space="preserve"> сельское поселение в составе мун</w:t>
      </w:r>
      <w:r w:rsidR="00BB62A6">
        <w:rPr>
          <w:b w:val="0"/>
          <w:i w:val="0"/>
        </w:rPr>
        <w:t xml:space="preserve">иципального образования Тихорецкий </w:t>
      </w:r>
      <w:r>
        <w:rPr>
          <w:b w:val="0"/>
          <w:i w:val="0"/>
        </w:rPr>
        <w:t>район</w:t>
      </w:r>
      <w:r w:rsidR="00A03B53">
        <w:rPr>
          <w:b w:val="0"/>
          <w:i w:val="0"/>
        </w:rPr>
        <w:t>»</w:t>
      </w:r>
      <w:r>
        <w:rPr>
          <w:b w:val="0"/>
          <w:i w:val="0"/>
        </w:rPr>
        <w:t xml:space="preserve"> и </w:t>
      </w:r>
      <w:r w:rsidR="00BB62A6">
        <w:rPr>
          <w:b w:val="0"/>
          <w:i w:val="0"/>
        </w:rPr>
        <w:t xml:space="preserve">              </w:t>
      </w:r>
      <w:r w:rsidR="00A03B53">
        <w:rPr>
          <w:b w:val="0"/>
          <w:i w:val="0"/>
        </w:rPr>
        <w:t>«</w:t>
      </w:r>
      <w:r w:rsidR="00E45E43">
        <w:rPr>
          <w:b w:val="0"/>
          <w:i w:val="0"/>
        </w:rPr>
        <w:t xml:space="preserve">Отрадненское </w:t>
      </w:r>
      <w:r w:rsidR="00BB62A6">
        <w:rPr>
          <w:b w:val="0"/>
          <w:i w:val="0"/>
        </w:rPr>
        <w:t xml:space="preserve"> сельское поселение Тихорецкого</w:t>
      </w:r>
      <w:r>
        <w:rPr>
          <w:b w:val="0"/>
          <w:i w:val="0"/>
        </w:rPr>
        <w:t xml:space="preserve"> района</w:t>
      </w:r>
      <w:r w:rsidR="00A03B53">
        <w:rPr>
          <w:b w:val="0"/>
          <w:i w:val="0"/>
        </w:rPr>
        <w:t>»</w:t>
      </w:r>
      <w:r>
        <w:rPr>
          <w:b w:val="0"/>
          <w:i w:val="0"/>
        </w:rPr>
        <w:t xml:space="preserve"> равнозначны (далее по </w:t>
      </w:r>
      <w:r w:rsidR="00992229">
        <w:rPr>
          <w:b w:val="0"/>
          <w:i w:val="0"/>
        </w:rPr>
        <w:t xml:space="preserve"> </w:t>
      </w:r>
      <w:r>
        <w:rPr>
          <w:b w:val="0"/>
          <w:i w:val="0"/>
        </w:rPr>
        <w:t xml:space="preserve">тексту </w:t>
      </w:r>
      <w:r w:rsidR="00992229">
        <w:rPr>
          <w:b w:val="0"/>
          <w:i w:val="0"/>
        </w:rPr>
        <w:t>-</w:t>
      </w:r>
      <w:r>
        <w:rPr>
          <w:b w:val="0"/>
          <w:i w:val="0"/>
        </w:rPr>
        <w:t xml:space="preserve"> поселение).</w:t>
      </w:r>
    </w:p>
    <w:p w:rsidR="009917B8" w:rsidRDefault="009917B8" w:rsidP="0081350A">
      <w:pPr>
        <w:pStyle w:val="WW-2"/>
        <w:tabs>
          <w:tab w:val="left" w:pos="-1276"/>
        </w:tabs>
        <w:rPr>
          <w:rFonts w:eastAsia="Lucida Sans Unicode"/>
        </w:rPr>
      </w:pPr>
      <w:r>
        <w:rPr>
          <w:rFonts w:eastAsia="Lucida Sans Unicode"/>
        </w:rPr>
        <w:t>Представительный орган муниципальн</w:t>
      </w:r>
      <w:r w:rsidR="00E45E43">
        <w:rPr>
          <w:rFonts w:eastAsia="Lucida Sans Unicode"/>
        </w:rPr>
        <w:t>ого образования - Совет Отрадненского</w:t>
      </w:r>
      <w:r w:rsidR="00BB62A6">
        <w:rPr>
          <w:rFonts w:eastAsia="Lucida Sans Unicode"/>
        </w:rPr>
        <w:t xml:space="preserve"> сельского поселения Тихорецкого </w:t>
      </w:r>
      <w:r>
        <w:rPr>
          <w:rFonts w:eastAsia="Lucida Sans Unicode"/>
        </w:rPr>
        <w:t xml:space="preserve">района (далее по тексту </w:t>
      </w:r>
      <w:r w:rsidR="00992229">
        <w:rPr>
          <w:rFonts w:eastAsia="Lucida Sans Unicode"/>
        </w:rPr>
        <w:t>-</w:t>
      </w:r>
      <w:r>
        <w:rPr>
          <w:rFonts w:eastAsia="Lucida Sans Unicode"/>
        </w:rPr>
        <w:t xml:space="preserve">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E45E43" w:rsidRPr="00E45E43">
        <w:rPr>
          <w:sz w:val="28"/>
        </w:rPr>
        <w:t>Отрадненского</w:t>
      </w:r>
      <w:r w:rsidRPr="00E45E43">
        <w:rPr>
          <w:sz w:val="28"/>
        </w:rPr>
        <w:t xml:space="preserve"> </w:t>
      </w:r>
      <w:r w:rsidR="00BB62A6">
        <w:rPr>
          <w:sz w:val="28"/>
        </w:rPr>
        <w:t xml:space="preserve">сельского поселения Тихорецкого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E45E43" w:rsidRPr="00E45E43">
        <w:rPr>
          <w:sz w:val="28"/>
        </w:rPr>
        <w:t>Отрадненского</w:t>
      </w:r>
      <w:r>
        <w:rPr>
          <w:b/>
          <w:i/>
          <w:sz w:val="28"/>
        </w:rPr>
        <w:t xml:space="preserve"> </w:t>
      </w:r>
      <w:r w:rsidR="00BB62A6">
        <w:rPr>
          <w:sz w:val="28"/>
        </w:rPr>
        <w:t xml:space="preserve">сельского поселения Тихорецкий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w:t>
      </w:r>
      <w:r w:rsidR="001F5E6D">
        <w:rPr>
          <w:rFonts w:eastAsia="Lucida Sans Unicode"/>
        </w:rPr>
        <w:t xml:space="preserve">м в Федеральном законе от </w:t>
      </w:r>
      <w:r w:rsidR="00BB62A6">
        <w:rPr>
          <w:rFonts w:eastAsia="Lucida Sans Unicode"/>
        </w:rPr>
        <w:t xml:space="preserve">6 октября </w:t>
      </w:r>
      <w:r>
        <w:rPr>
          <w:rFonts w:eastAsia="Lucida Sans Unicode"/>
        </w:rPr>
        <w:t>2003</w:t>
      </w:r>
      <w:r w:rsidR="00BB62A6">
        <w:rPr>
          <w:rFonts w:eastAsia="Lucida Sans Unicode"/>
        </w:rPr>
        <w:t xml:space="preserve"> года</w:t>
      </w:r>
      <w:r>
        <w:rPr>
          <w:rFonts w:eastAsia="Lucida Sans Unicode"/>
        </w:rPr>
        <w:t xml:space="preserve">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992229">
      <w:pPr>
        <w:pStyle w:val="2"/>
        <w:keepNext w:val="0"/>
        <w:tabs>
          <w:tab w:val="left" w:pos="851"/>
        </w:tabs>
        <w:spacing w:before="0" w:after="0"/>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E45E43" w:rsidP="0081350A">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Отрадненское </w:t>
      </w:r>
      <w:r w:rsidR="009917B8">
        <w:rPr>
          <w:rFonts w:eastAsia="Times New Roman"/>
          <w:sz w:val="28"/>
        </w:rPr>
        <w:t xml:space="preserve"> сельское поселение наделено Законом </w:t>
      </w:r>
      <w:r w:rsidR="00BB62A6">
        <w:rPr>
          <w:rFonts w:eastAsia="Times New Roman"/>
          <w:sz w:val="28"/>
        </w:rPr>
        <w:t>Краснодарского края от 7 июня.2004 года № 711-</w:t>
      </w:r>
      <w:r w:rsidR="009917B8">
        <w:rPr>
          <w:rFonts w:eastAsia="Times New Roman"/>
          <w:sz w:val="28"/>
        </w:rPr>
        <w:t>КЗ «Об установлении границ муниц</w:t>
      </w:r>
      <w:r w:rsidR="00BB62A6">
        <w:rPr>
          <w:rFonts w:eastAsia="Times New Roman"/>
          <w:sz w:val="28"/>
        </w:rPr>
        <w:t>ипального образования Тихорецкий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w:t>
      </w:r>
      <w:r w:rsidR="009917B8" w:rsidRPr="00BB62A6">
        <w:rPr>
          <w:rFonts w:eastAsia="Times New Roman"/>
          <w:sz w:val="28"/>
        </w:rPr>
        <w:t xml:space="preserve">– </w:t>
      </w:r>
      <w:r w:rsidR="00BB62A6" w:rsidRPr="00BB62A6">
        <w:rPr>
          <w:rFonts w:eastAsia="Times New Roman"/>
          <w:sz w:val="28"/>
        </w:rPr>
        <w:t>городского</w:t>
      </w:r>
      <w:r w:rsidR="009917B8">
        <w:rPr>
          <w:rFonts w:eastAsia="Times New Roman"/>
          <w:b/>
          <w:sz w:val="28"/>
        </w:rPr>
        <w:t xml:space="preserve"> </w:t>
      </w:r>
      <w:r w:rsidR="009917B8">
        <w:rPr>
          <w:rFonts w:eastAsia="Times New Roman"/>
          <w:sz w:val="28"/>
        </w:rPr>
        <w:t xml:space="preserve">и сельских поселений - и установлении их границ» статусом сельского поселения, </w:t>
      </w:r>
      <w:r w:rsidR="00020872" w:rsidRPr="00A2153E">
        <w:rPr>
          <w:rFonts w:eastAsia="Times New Roman"/>
          <w:sz w:val="28"/>
        </w:rPr>
        <w:t>входящего</w:t>
      </w:r>
      <w:r w:rsidR="00020872">
        <w:rPr>
          <w:rFonts w:eastAsia="Times New Roman"/>
          <w:sz w:val="28"/>
        </w:rPr>
        <w:t xml:space="preserve"> </w:t>
      </w:r>
      <w:r w:rsidR="00BB62A6">
        <w:rPr>
          <w:rFonts w:eastAsia="Times New Roman"/>
          <w:sz w:val="28"/>
        </w:rPr>
        <w:t>в состав территории Тихорецкого</w:t>
      </w:r>
      <w:r w:rsidR="009917B8">
        <w:rPr>
          <w:rFonts w:eastAsia="Times New Roman"/>
          <w:sz w:val="28"/>
        </w:rPr>
        <w:t xml:space="preserve"> района.</w:t>
      </w:r>
    </w:p>
    <w:p w:rsidR="004D51E0" w:rsidRDefault="004D51E0"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9917B8" w:rsidRDefault="00BB62A6"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 xml:space="preserve">Местное самоуправление в поселении осуществляется в границах поселения, установленных Законом </w:t>
      </w:r>
      <w:r>
        <w:rPr>
          <w:rFonts w:eastAsia="Times New Roman"/>
          <w:sz w:val="28"/>
        </w:rPr>
        <w:t>Краснодарского края от 7 июня</w:t>
      </w:r>
      <w:r w:rsidR="003A03BE">
        <w:rPr>
          <w:rFonts w:eastAsia="Times New Roman"/>
          <w:sz w:val="28"/>
        </w:rPr>
        <w:t xml:space="preserve"> </w:t>
      </w:r>
      <w:r w:rsidR="009917B8">
        <w:rPr>
          <w:rFonts w:eastAsia="Times New Roman"/>
          <w:sz w:val="28"/>
        </w:rPr>
        <w:t xml:space="preserve">2004 года </w:t>
      </w:r>
      <w:r>
        <w:rPr>
          <w:rFonts w:eastAsia="Times New Roman"/>
          <w:sz w:val="28"/>
        </w:rPr>
        <w:t xml:space="preserve">       </w:t>
      </w:r>
      <w:r>
        <w:rPr>
          <w:rFonts w:eastAsia="Times New Roman"/>
          <w:sz w:val="28"/>
        </w:rPr>
        <w:lastRenderedPageBreak/>
        <w:t>№ 711-</w:t>
      </w:r>
      <w:r w:rsidR="009917B8">
        <w:rPr>
          <w:rFonts w:eastAsia="Times New Roman"/>
          <w:sz w:val="28"/>
        </w:rPr>
        <w:t>КЗ «Об установлении границ муниц</w:t>
      </w:r>
      <w:r>
        <w:rPr>
          <w:rFonts w:eastAsia="Times New Roman"/>
          <w:sz w:val="28"/>
        </w:rPr>
        <w:t>ипального образования Тихорецкий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 </w:t>
      </w:r>
      <w:r w:rsidRPr="00BB62A6">
        <w:rPr>
          <w:rFonts w:eastAsia="Times New Roman"/>
          <w:sz w:val="28"/>
        </w:rPr>
        <w:t>городского</w:t>
      </w:r>
      <w:r w:rsidR="009917B8">
        <w:rPr>
          <w:rFonts w:eastAsia="Times New Roman"/>
          <w:sz w:val="28"/>
        </w:rPr>
        <w:t xml:space="preserve"> и сельских поселений - и установлении их границ».</w:t>
      </w:r>
    </w:p>
    <w:p w:rsidR="009917B8" w:rsidRDefault="00BB62A6"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w:t>
      </w:r>
      <w:r w:rsidR="003776AD">
        <w:rPr>
          <w:rFonts w:ascii="Times New Roman" w:hAnsi="Times New Roman"/>
          <w:sz w:val="28"/>
        </w:rPr>
        <w:t xml:space="preserve">тся без учета мнения населения </w:t>
      </w:r>
      <w:r>
        <w:rPr>
          <w:rFonts w:ascii="Times New Roman" w:hAnsi="Times New Roman"/>
          <w:sz w:val="28"/>
        </w:rPr>
        <w:t>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69613F">
      <w:pPr>
        <w:pStyle w:val="ConsNormal"/>
        <w:tabs>
          <w:tab w:val="left" w:pos="142"/>
        </w:tabs>
        <w:ind w:firstLine="0"/>
        <w:jc w:val="both"/>
        <w:rPr>
          <w:rFonts w:ascii="Times New Roman" w:hAnsi="Times New Roman"/>
          <w:b/>
          <w:sz w:val="28"/>
        </w:rPr>
      </w:pPr>
    </w:p>
    <w:p w:rsidR="009917B8" w:rsidRDefault="001F5E6D" w:rsidP="0081350A">
      <w:pPr>
        <w:tabs>
          <w:tab w:val="left" w:pos="142"/>
        </w:tabs>
        <w:ind w:firstLine="851"/>
        <w:rPr>
          <w:rFonts w:eastAsia="Times New Roman"/>
          <w:b/>
          <w:sz w:val="28"/>
        </w:rPr>
      </w:pPr>
      <w:r>
        <w:rPr>
          <w:rFonts w:eastAsia="Times New Roman"/>
          <w:b/>
          <w:sz w:val="28"/>
        </w:rPr>
        <w:t xml:space="preserve">Статья 4. Официальные символы </w:t>
      </w:r>
      <w:r w:rsidR="009917B8">
        <w:rPr>
          <w:rFonts w:eastAsia="Times New Roman"/>
          <w:b/>
          <w:sz w:val="28"/>
        </w:rPr>
        <w:t xml:space="preserve">поселения </w:t>
      </w:r>
    </w:p>
    <w:p w:rsidR="009917B8" w:rsidRDefault="00BB62A6"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w:t>
      </w:r>
      <w:r w:rsidR="009917B8">
        <w:rPr>
          <w:rFonts w:eastAsia="Times New Roman"/>
          <w:sz w:val="28"/>
        </w:rPr>
        <w:t>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sidR="009917B8">
        <w:rPr>
          <w:rFonts w:eastAsia="Times New Roman"/>
          <w:sz w:val="28"/>
        </w:rPr>
        <w:t>.</w:t>
      </w:r>
    </w:p>
    <w:p w:rsidR="009917B8" w:rsidRDefault="00BB62A6"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992229">
      <w:pPr>
        <w:tabs>
          <w:tab w:val="left" w:pos="142"/>
        </w:tabs>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AF6898">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Pr="00992229" w:rsidRDefault="009917B8" w:rsidP="00992229">
      <w:pPr>
        <w:pStyle w:val="af"/>
        <w:tabs>
          <w:tab w:val="left" w:pos="142"/>
        </w:tabs>
        <w:jc w:val="left"/>
        <w:rPr>
          <w:rFonts w:eastAsia="Times New Roman"/>
          <w:sz w:val="16"/>
          <w:szCs w:val="16"/>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00112A0B">
        <w:rPr>
          <w:sz w:val="28"/>
        </w:rPr>
        <w:t xml:space="preserve">от </w:t>
      </w:r>
      <w:r w:rsidR="00BB62A6">
        <w:rPr>
          <w:sz w:val="28"/>
        </w:rPr>
        <w:t>6 октября            2003 года № </w:t>
      </w:r>
      <w:r>
        <w:rPr>
          <w:sz w:val="28"/>
        </w:rPr>
        <w:t xml:space="preserve">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w:t>
      </w:r>
      <w:proofErr w:type="gramEnd"/>
      <w:r>
        <w:rPr>
          <w:rFonts w:eastAsia="Times New Roman"/>
          <w:sz w:val="28"/>
        </w:rPr>
        <w:t xml:space="preserve">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69613F" w:rsidRDefault="0069613F" w:rsidP="0069613F">
      <w:pPr>
        <w:tabs>
          <w:tab w:val="left" w:pos="142"/>
        </w:tabs>
        <w:jc w:val="both"/>
        <w:rPr>
          <w:rFonts w:eastAsia="Times New Roman"/>
          <w:sz w:val="28"/>
        </w:rPr>
      </w:pPr>
    </w:p>
    <w:p w:rsidR="0069613F" w:rsidRDefault="0069613F" w:rsidP="0069613F">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992229">
      <w:pPr>
        <w:tabs>
          <w:tab w:val="left" w:pos="-473"/>
        </w:tabs>
        <w:jc w:val="both"/>
        <w:rPr>
          <w:rFonts w:eastAsia="Times New Roman"/>
          <w:sz w:val="28"/>
        </w:rPr>
      </w:pPr>
    </w:p>
    <w:p w:rsidR="009917B8" w:rsidRDefault="009917B8" w:rsidP="0081350A">
      <w:pPr>
        <w:tabs>
          <w:tab w:val="left" w:pos="142"/>
        </w:tabs>
        <w:ind w:firstLine="851"/>
        <w:jc w:val="center"/>
        <w:rPr>
          <w:rFonts w:eastAsia="Times New Roman"/>
          <w:b/>
          <w:caps/>
          <w:sz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p>
    <w:p w:rsidR="009917B8" w:rsidRDefault="009917B8" w:rsidP="00992229">
      <w:pPr>
        <w:tabs>
          <w:tab w:val="left" w:pos="142"/>
        </w:tabs>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AF6898" w:rsidRDefault="00112A0B" w:rsidP="003647B0">
      <w:pPr>
        <w:widowControl/>
        <w:suppressAutoHyphens w:val="0"/>
        <w:autoSpaceDE w:val="0"/>
        <w:autoSpaceDN w:val="0"/>
        <w:adjustRightInd w:val="0"/>
        <w:ind w:firstLine="851"/>
        <w:jc w:val="both"/>
        <w:rPr>
          <w:sz w:val="28"/>
          <w:szCs w:val="28"/>
        </w:rPr>
      </w:pPr>
      <w:r w:rsidRPr="00AF6898">
        <w:rPr>
          <w:rFonts w:eastAsia="Times New Roman"/>
          <w:kern w:val="0"/>
          <w:sz w:val="28"/>
          <w:szCs w:val="28"/>
          <w:lang w:eastAsia="ru-RU"/>
        </w:rPr>
        <w:t>1) </w:t>
      </w:r>
      <w:r w:rsidR="003647B0" w:rsidRPr="00AF6898">
        <w:rPr>
          <w:rFonts w:eastAsia="Times New Roman"/>
          <w:kern w:val="0"/>
          <w:sz w:val="28"/>
          <w:szCs w:val="28"/>
          <w:lang w:eastAsia="ru-RU"/>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112A0B" w:rsidP="0081350A">
      <w:pPr>
        <w:tabs>
          <w:tab w:val="left" w:pos="-1276"/>
          <w:tab w:val="left" w:pos="1134"/>
        </w:tabs>
        <w:ind w:firstLine="851"/>
        <w:jc w:val="both"/>
        <w:rPr>
          <w:sz w:val="28"/>
        </w:rPr>
      </w:pPr>
      <w:r>
        <w:rPr>
          <w:sz w:val="28"/>
        </w:rPr>
        <w:t>2) </w:t>
      </w:r>
      <w:r w:rsidR="009917B8">
        <w:rPr>
          <w:sz w:val="28"/>
        </w:rPr>
        <w:t>установление, изменение и отмена местных налогов и сборов поселения;</w:t>
      </w:r>
    </w:p>
    <w:p w:rsidR="009917B8" w:rsidRDefault="00112A0B" w:rsidP="0081350A">
      <w:pPr>
        <w:tabs>
          <w:tab w:val="left" w:pos="-1276"/>
          <w:tab w:val="left" w:pos="1134"/>
        </w:tabs>
        <w:ind w:firstLine="851"/>
        <w:jc w:val="both"/>
        <w:rPr>
          <w:sz w:val="28"/>
        </w:rPr>
      </w:pPr>
      <w:r>
        <w:rPr>
          <w:sz w:val="28"/>
        </w:rPr>
        <w:t>3) </w:t>
      </w:r>
      <w:r w:rsidR="009917B8">
        <w:rPr>
          <w:sz w:val="28"/>
        </w:rPr>
        <w:t>владение, пользование и распоряжение имуществом, находящимся в муниципальной собственности поселения;</w:t>
      </w:r>
    </w:p>
    <w:p w:rsidR="009917B8" w:rsidRPr="00675AF6" w:rsidRDefault="00112A0B" w:rsidP="0081350A">
      <w:pPr>
        <w:tabs>
          <w:tab w:val="left" w:pos="-1276"/>
          <w:tab w:val="left" w:pos="1134"/>
        </w:tabs>
        <w:ind w:firstLine="851"/>
        <w:jc w:val="both"/>
        <w:rPr>
          <w:sz w:val="28"/>
        </w:rPr>
      </w:pPr>
      <w:r>
        <w:rPr>
          <w:sz w:val="28"/>
        </w:rPr>
        <w:t>4) </w:t>
      </w:r>
      <w:r w:rsidR="009917B8">
        <w:rPr>
          <w:sz w:val="28"/>
        </w:rPr>
        <w:t xml:space="preserve">организация в границах поселения электро-, тепло-, газо- и </w:t>
      </w:r>
      <w:r w:rsidR="009917B8" w:rsidRPr="00675AF6">
        <w:rPr>
          <w:sz w:val="28"/>
        </w:rPr>
        <w:t>водоснабжения населения, водоотведения, снабжения населения топливом</w:t>
      </w:r>
      <w:r w:rsidR="00A4327C" w:rsidRPr="00675AF6">
        <w:rPr>
          <w:sz w:val="28"/>
          <w:szCs w:val="28"/>
        </w:rPr>
        <w:t>, в пределах полномочий, установленных законодательством Российской Федерации</w:t>
      </w:r>
      <w:r w:rsidR="009917B8" w:rsidRPr="00675AF6">
        <w:rPr>
          <w:sz w:val="28"/>
        </w:rPr>
        <w:t>;</w:t>
      </w:r>
    </w:p>
    <w:p w:rsidR="009917B8" w:rsidRDefault="00112A0B" w:rsidP="0081350A">
      <w:pPr>
        <w:tabs>
          <w:tab w:val="left" w:pos="-1276"/>
          <w:tab w:val="left" w:pos="1134"/>
        </w:tabs>
        <w:ind w:firstLine="851"/>
        <w:jc w:val="both"/>
        <w:rPr>
          <w:sz w:val="28"/>
        </w:rPr>
      </w:pPr>
      <w:r>
        <w:rPr>
          <w:sz w:val="28"/>
        </w:rPr>
        <w:t>5) </w:t>
      </w:r>
      <w:r w:rsidR="009917B8">
        <w:rPr>
          <w:sz w:val="28"/>
        </w:rPr>
        <w:t xml:space="preserve">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Pr>
          <w:rFonts w:eastAsiaTheme="minorHAnsi"/>
          <w:b/>
          <w:kern w:val="0"/>
          <w:sz w:val="28"/>
          <w:szCs w:val="28"/>
        </w:rPr>
        <w:t xml:space="preserve"> </w:t>
      </w:r>
      <w:r w:rsidR="009917B8">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327C" w:rsidRPr="00675AF6" w:rsidRDefault="00112A0B" w:rsidP="00A4327C">
      <w:pPr>
        <w:suppressAutoHyphens w:val="0"/>
        <w:autoSpaceDE w:val="0"/>
        <w:autoSpaceDN w:val="0"/>
        <w:adjustRightInd w:val="0"/>
        <w:ind w:firstLine="851"/>
        <w:jc w:val="both"/>
        <w:rPr>
          <w:rFonts w:eastAsia="Times New Roman"/>
          <w:kern w:val="0"/>
          <w:sz w:val="28"/>
          <w:szCs w:val="28"/>
          <w:lang w:eastAsia="ru-RU"/>
        </w:rPr>
      </w:pPr>
      <w:r>
        <w:rPr>
          <w:sz w:val="28"/>
          <w:szCs w:val="28"/>
        </w:rPr>
        <w:t>6) </w:t>
      </w:r>
      <w:r w:rsidR="00A4327C" w:rsidRPr="00675AF6">
        <w:rPr>
          <w:sz w:val="28"/>
          <w:szCs w:val="28"/>
        </w:rPr>
        <w:t xml:space="preserve">обеспечение проживающих в поселении и нуждающихся в жилых помещениях малоимущих граждан жилыми помещениями, организация </w:t>
      </w:r>
      <w:r w:rsidR="00A4327C" w:rsidRPr="00675AF6">
        <w:rPr>
          <w:sz w:val="28"/>
          <w:szCs w:val="28"/>
        </w:rPr>
        <w:lastRenderedPageBreak/>
        <w:t xml:space="preserve">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00A4327C" w:rsidRPr="00675AF6">
          <w:rPr>
            <w:rFonts w:eastAsia="Times New Roman"/>
            <w:kern w:val="0"/>
            <w:sz w:val="28"/>
            <w:szCs w:val="28"/>
            <w:lang w:eastAsia="ru-RU"/>
          </w:rPr>
          <w:t>законодательством</w:t>
        </w:r>
      </w:hyperlink>
      <w:r w:rsidR="00A4327C" w:rsidRPr="00675AF6">
        <w:rPr>
          <w:sz w:val="28"/>
          <w:szCs w:val="28"/>
        </w:rPr>
        <w:t>;</w:t>
      </w:r>
    </w:p>
    <w:p w:rsidR="009917B8" w:rsidRDefault="00112A0B" w:rsidP="0081350A">
      <w:pPr>
        <w:shd w:val="clear" w:color="auto" w:fill="FFFFFF"/>
        <w:tabs>
          <w:tab w:val="left" w:pos="-1276"/>
        </w:tabs>
        <w:ind w:firstLine="851"/>
        <w:jc w:val="both"/>
        <w:rPr>
          <w:sz w:val="28"/>
        </w:rPr>
      </w:pPr>
      <w:r>
        <w:rPr>
          <w:sz w:val="28"/>
        </w:rPr>
        <w:t>7) </w:t>
      </w:r>
      <w:r w:rsidR="009917B8">
        <w:rPr>
          <w:sz w:val="28"/>
        </w:rPr>
        <w:t>создание условий для предоставления транспортных услуг</w:t>
      </w:r>
      <w:r w:rsidR="009917B8">
        <w:rPr>
          <w:b/>
          <w:sz w:val="28"/>
        </w:rPr>
        <w:t xml:space="preserve"> </w:t>
      </w:r>
      <w:r w:rsidR="009917B8">
        <w:rPr>
          <w:sz w:val="28"/>
        </w:rPr>
        <w:t>населению и организация транспортного обслуживания населения в границах поселения;</w:t>
      </w:r>
    </w:p>
    <w:p w:rsidR="009917B8" w:rsidRPr="002624C5" w:rsidRDefault="00112A0B" w:rsidP="0081350A">
      <w:pPr>
        <w:pStyle w:val="ConsNormal"/>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участие в профилактике терроризма и экстремизма, а также в </w:t>
      </w:r>
      <w:r w:rsidR="009917B8"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906D30" w:rsidRPr="002624C5" w:rsidRDefault="00112A0B"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9) </w:t>
      </w:r>
      <w:r w:rsidR="00906D30" w:rsidRPr="002624C5">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2624C5" w:rsidRDefault="00DA561A" w:rsidP="0081350A">
      <w:pPr>
        <w:shd w:val="clear" w:color="auto" w:fill="FFFFFF"/>
        <w:tabs>
          <w:tab w:val="left" w:pos="-1276"/>
        </w:tabs>
        <w:ind w:firstLine="851"/>
        <w:jc w:val="both"/>
        <w:rPr>
          <w:sz w:val="28"/>
        </w:rPr>
      </w:pPr>
      <w:r w:rsidRPr="002624C5">
        <w:rPr>
          <w:sz w:val="28"/>
        </w:rPr>
        <w:t>10</w:t>
      </w:r>
      <w:r w:rsidR="009917B8" w:rsidRPr="002624C5">
        <w:rPr>
          <w:sz w:val="28"/>
        </w:rPr>
        <w:t>) участие в предупреждении и ликвидации последствий чрезвычайных ситуаций в границах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1</w:t>
      </w:r>
      <w:r w:rsidR="00112A0B">
        <w:rPr>
          <w:sz w:val="28"/>
        </w:rPr>
        <w:t>) </w:t>
      </w:r>
      <w:r w:rsidRPr="002624C5">
        <w:rPr>
          <w:sz w:val="28"/>
        </w:rPr>
        <w:t>обеспечение первичных мер пожарной безопасности в границах населенных пунктов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2</w:t>
      </w:r>
      <w:r w:rsidR="00112A0B">
        <w:rPr>
          <w:sz w:val="28"/>
        </w:rPr>
        <w:t>) </w:t>
      </w:r>
      <w:r w:rsidRPr="002624C5">
        <w:rPr>
          <w:sz w:val="28"/>
        </w:rPr>
        <w:t>создание условий для обеспечения жителей поселения услугами связи, общественного питания, торговли и бытового обслуживания;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3</w:t>
      </w:r>
      <w:r w:rsidR="00112A0B">
        <w:rPr>
          <w:rFonts w:ascii="Times New Roman" w:hAnsi="Times New Roman"/>
          <w:sz w:val="28"/>
        </w:rPr>
        <w:t>) </w:t>
      </w:r>
      <w:r w:rsidRPr="002624C5">
        <w:rPr>
          <w:rFonts w:ascii="Times New Roman" w:hAnsi="Times New Roman"/>
          <w:sz w:val="28"/>
        </w:rPr>
        <w:t>организация библиотечного обслуживания населения, комплектование</w:t>
      </w:r>
      <w:r w:rsidRPr="002624C5">
        <w:rPr>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2624C5">
        <w:rPr>
          <w:sz w:val="28"/>
        </w:rPr>
        <w:t>1</w:t>
      </w:r>
      <w:r w:rsidR="00DA561A" w:rsidRPr="002624C5">
        <w:rPr>
          <w:sz w:val="28"/>
        </w:rPr>
        <w:t>4</w:t>
      </w:r>
      <w:r w:rsidRPr="002624C5">
        <w:rPr>
          <w:sz w:val="28"/>
        </w:rPr>
        <w:t>) создание условий для организации досуга и обеспечения жителей поселения услугами организаций культуры;</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5</w:t>
      </w:r>
      <w:r w:rsidR="00112A0B">
        <w:rPr>
          <w:rFonts w:ascii="Times New Roman" w:hAnsi="Times New Roman"/>
          <w:sz w:val="28"/>
        </w:rPr>
        <w:t>) </w:t>
      </w:r>
      <w:r w:rsidRPr="002624C5">
        <w:rPr>
          <w:rFonts w:ascii="Times New Roman" w:hAnsi="Times New Roman"/>
          <w:sz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6</w:t>
      </w:r>
      <w:r w:rsidR="00112A0B">
        <w:rPr>
          <w:rFonts w:ascii="Times New Roman" w:hAnsi="Times New Roman"/>
          <w:sz w:val="28"/>
        </w:rPr>
        <w:t>) </w:t>
      </w:r>
      <w:r w:rsidRPr="002624C5">
        <w:rPr>
          <w:rFonts w:ascii="Times New Roman" w:hAnsi="Times New Roman"/>
          <w:sz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7</w:t>
      </w:r>
      <w:r w:rsidR="00112A0B">
        <w:rPr>
          <w:rFonts w:ascii="Times New Roman" w:hAnsi="Times New Roman"/>
          <w:sz w:val="28"/>
        </w:rPr>
        <w:t>) </w:t>
      </w:r>
      <w:r w:rsidRPr="002624C5">
        <w:rPr>
          <w:rFonts w:ascii="Times New Roman" w:hAnsi="Times New Roman"/>
          <w:sz w:val="28"/>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2624C5" w:rsidRDefault="009917B8" w:rsidP="0081350A">
      <w:pPr>
        <w:autoSpaceDE w:val="0"/>
        <w:autoSpaceDN w:val="0"/>
        <w:adjustRightInd w:val="0"/>
        <w:ind w:firstLine="851"/>
        <w:jc w:val="both"/>
        <w:outlineLvl w:val="1"/>
        <w:rPr>
          <w:rFonts w:eastAsiaTheme="minorHAnsi"/>
          <w:bCs/>
          <w:kern w:val="0"/>
          <w:sz w:val="28"/>
          <w:szCs w:val="28"/>
        </w:rPr>
      </w:pPr>
      <w:r w:rsidRPr="002624C5">
        <w:rPr>
          <w:sz w:val="28"/>
        </w:rPr>
        <w:t>1</w:t>
      </w:r>
      <w:r w:rsidR="00DA561A" w:rsidRPr="002624C5">
        <w:rPr>
          <w:sz w:val="28"/>
        </w:rPr>
        <w:t>8</w:t>
      </w:r>
      <w:r w:rsidR="00112A0B">
        <w:rPr>
          <w:sz w:val="28"/>
        </w:rPr>
        <w:t>) </w:t>
      </w:r>
      <w:r w:rsidRPr="002624C5">
        <w:rPr>
          <w:sz w:val="28"/>
        </w:rPr>
        <w:t>создание условий для массового отдыха жителей поселения и организация обустройства мест массового отдыха населения</w:t>
      </w:r>
      <w:r w:rsidR="00091353" w:rsidRPr="002624C5">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9</w:t>
      </w:r>
      <w:r w:rsidRPr="002624C5">
        <w:rPr>
          <w:sz w:val="28"/>
        </w:rPr>
        <w:t>) формирование архивных фондов поселения;</w:t>
      </w:r>
    </w:p>
    <w:p w:rsidR="009917B8" w:rsidRPr="002624C5" w:rsidRDefault="00DA561A" w:rsidP="0081350A">
      <w:pPr>
        <w:tabs>
          <w:tab w:val="left" w:pos="-1276"/>
          <w:tab w:val="left" w:pos="1134"/>
        </w:tabs>
        <w:ind w:firstLine="851"/>
        <w:jc w:val="both"/>
        <w:rPr>
          <w:sz w:val="28"/>
        </w:rPr>
      </w:pPr>
      <w:r w:rsidRPr="002624C5">
        <w:rPr>
          <w:sz w:val="28"/>
        </w:rPr>
        <w:t>20</w:t>
      </w:r>
      <w:r w:rsidR="009917B8" w:rsidRPr="002624C5">
        <w:rPr>
          <w:sz w:val="28"/>
        </w:rPr>
        <w:t>) организация сбора и вывоза бытовых отходов и мусора;</w:t>
      </w:r>
    </w:p>
    <w:p w:rsidR="00D15528" w:rsidRPr="002624C5" w:rsidRDefault="009917B8" w:rsidP="00865269">
      <w:pPr>
        <w:pStyle w:val="ConsPlusNonformat"/>
        <w:ind w:firstLine="851"/>
        <w:jc w:val="both"/>
        <w:rPr>
          <w:rFonts w:ascii="Times New Roman" w:eastAsiaTheme="minorHAnsi" w:hAnsi="Times New Roman" w:cs="Times New Roman"/>
          <w:kern w:val="0"/>
          <w:sz w:val="28"/>
          <w:szCs w:val="28"/>
        </w:rPr>
      </w:pPr>
      <w:r w:rsidRPr="002624C5">
        <w:rPr>
          <w:rFonts w:ascii="Times New Roman" w:hAnsi="Times New Roman" w:cs="Times New Roman"/>
          <w:sz w:val="28"/>
        </w:rPr>
        <w:t>2</w:t>
      </w:r>
      <w:r w:rsidR="00DA561A" w:rsidRPr="002624C5">
        <w:rPr>
          <w:rFonts w:ascii="Times New Roman" w:hAnsi="Times New Roman" w:cs="Times New Roman"/>
          <w:sz w:val="28"/>
        </w:rPr>
        <w:t>1</w:t>
      </w:r>
      <w:r w:rsidRPr="002624C5">
        <w:rPr>
          <w:rFonts w:ascii="Times New Roman" w:hAnsi="Times New Roman" w:cs="Times New Roman"/>
          <w:sz w:val="28"/>
        </w:rPr>
        <w:t>)</w:t>
      </w:r>
      <w:r w:rsidR="00992229">
        <w:rPr>
          <w:sz w:val="28"/>
        </w:rPr>
        <w:t> </w:t>
      </w:r>
      <w:r w:rsidR="00D15528" w:rsidRPr="002624C5">
        <w:rPr>
          <w:rFonts w:ascii="Times New Roman" w:eastAsiaTheme="minorHAnsi" w:hAnsi="Times New Roman" w:cs="Times New Roman"/>
          <w:kern w:val="0"/>
          <w:sz w:val="28"/>
          <w:szCs w:val="28"/>
          <w:lang w:eastAsia="en-US" w:bidi="ar-SA"/>
        </w:rPr>
        <w:t xml:space="preserve">утверждение правил </w:t>
      </w:r>
      <w:r w:rsidR="00D15528" w:rsidRPr="002624C5">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2624C5">
        <w:rPr>
          <w:rFonts w:ascii="Times New Roman" w:eastAsiaTheme="minorHAnsi" w:hAnsi="Times New Roman" w:cs="Times New Roman"/>
          <w:kern w:val="0"/>
          <w:sz w:val="28"/>
          <w:szCs w:val="28"/>
        </w:rPr>
        <w:t>устанавливающих</w:t>
      </w:r>
      <w:proofErr w:type="gramEnd"/>
      <w:r w:rsidR="00D15528" w:rsidRPr="002624C5">
        <w:rPr>
          <w:rFonts w:ascii="Times New Roman" w:eastAsiaTheme="minorHAnsi" w:hAnsi="Times New Roman" w:cs="Times New Roman"/>
          <w:kern w:val="0"/>
          <w:sz w:val="28"/>
          <w:szCs w:val="28"/>
        </w:rPr>
        <w:t xml:space="preserve"> в том числе требования по содержанию зданий (включая </w:t>
      </w:r>
      <w:r w:rsidR="00D15528" w:rsidRPr="002624C5">
        <w:rPr>
          <w:rFonts w:ascii="Times New Roman" w:eastAsiaTheme="minorHAnsi" w:hAnsi="Times New Roman" w:cs="Times New Roman"/>
          <w:kern w:val="0"/>
          <w:sz w:val="28"/>
          <w:szCs w:val="28"/>
        </w:rPr>
        <w:lastRenderedPageBreak/>
        <w:t>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также использования, охраны, защиты, воспроизводства городских</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населенных пунктов поселения;</w:t>
      </w:r>
    </w:p>
    <w:p w:rsidR="009917B8" w:rsidRPr="002624C5" w:rsidRDefault="009917B8" w:rsidP="006C6A0B">
      <w:pPr>
        <w:autoSpaceDE w:val="0"/>
        <w:autoSpaceDN w:val="0"/>
        <w:adjustRightInd w:val="0"/>
        <w:ind w:firstLine="851"/>
        <w:jc w:val="both"/>
        <w:outlineLvl w:val="1"/>
        <w:rPr>
          <w:sz w:val="28"/>
        </w:rPr>
      </w:pPr>
      <w:r w:rsidRPr="002624C5">
        <w:rPr>
          <w:sz w:val="28"/>
        </w:rPr>
        <w:t>2</w:t>
      </w:r>
      <w:r w:rsidR="00DA561A" w:rsidRPr="002624C5">
        <w:rPr>
          <w:sz w:val="28"/>
        </w:rPr>
        <w:t>2</w:t>
      </w:r>
      <w:r w:rsidR="00112A0B">
        <w:rPr>
          <w:sz w:val="28"/>
        </w:rPr>
        <w:t>) </w:t>
      </w:r>
      <w:r w:rsidRPr="002624C5">
        <w:rPr>
          <w:sz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4B7DAC" w:rsidRPr="002624C5">
        <w:rPr>
          <w:sz w:val="28"/>
        </w:rPr>
        <w:t xml:space="preserve"> </w:t>
      </w:r>
      <w:r w:rsidR="004B7DAC" w:rsidRPr="002624C5">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w:t>
      </w:r>
      <w:r w:rsidR="002D5A50" w:rsidRPr="002624C5">
        <w:rPr>
          <w:sz w:val="28"/>
        </w:rPr>
        <w:t xml:space="preserve"> </w:t>
      </w:r>
      <w:r w:rsidRPr="002624C5">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w:t>
      </w:r>
      <w:r w:rsidR="00AF6898">
        <w:rPr>
          <w:sz w:val="28"/>
        </w:rPr>
        <w:t xml:space="preserve"> </w:t>
      </w:r>
      <w:r w:rsidRPr="002624C5">
        <w:rPr>
          <w:sz w:val="28"/>
        </w:rPr>
        <w:t xml:space="preserve">земельных участков в границах поселения для муниципальных нужд, осуществление </w:t>
      </w:r>
      <w:r w:rsidR="00D31311" w:rsidRPr="002624C5">
        <w:rPr>
          <w:sz w:val="28"/>
          <w:szCs w:val="28"/>
        </w:rPr>
        <w:t xml:space="preserve">муниципального </w:t>
      </w:r>
      <w:r w:rsidRPr="002624C5">
        <w:rPr>
          <w:sz w:val="28"/>
        </w:rPr>
        <w:t xml:space="preserve">земельного контроля </w:t>
      </w:r>
      <w:r w:rsidR="000848B8" w:rsidRPr="00AF6898">
        <w:rPr>
          <w:sz w:val="28"/>
          <w:szCs w:val="28"/>
        </w:rPr>
        <w:t>в границах</w:t>
      </w:r>
      <w:r w:rsidR="000848B8" w:rsidRPr="00AF6898">
        <w:rPr>
          <w:b/>
          <w:sz w:val="28"/>
          <w:szCs w:val="28"/>
        </w:rPr>
        <w:t xml:space="preserve"> </w:t>
      </w:r>
      <w:r w:rsidR="00236F85" w:rsidRPr="000848B8">
        <w:rPr>
          <w:sz w:val="28"/>
          <w:szCs w:val="28"/>
        </w:rPr>
        <w:t>поселения</w:t>
      </w:r>
      <w:r w:rsidR="00357037" w:rsidRPr="002624C5">
        <w:rPr>
          <w:sz w:val="28"/>
          <w:szCs w:val="28"/>
        </w:rPr>
        <w:t>,</w:t>
      </w:r>
      <w:r w:rsidR="00357037" w:rsidRPr="002624C5">
        <w:rPr>
          <w:rFonts w:eastAsia="Times New Roman"/>
          <w:kern w:val="0"/>
          <w:sz w:val="28"/>
          <w:szCs w:val="28"/>
          <w:lang w:eastAsia="ru-RU"/>
        </w:rPr>
        <w:t xml:space="preserve"> осуществление в случаях, предусмотренных Градостроительным </w:t>
      </w:r>
      <w:hyperlink r:id="rId10" w:history="1">
        <w:r w:rsidR="00357037" w:rsidRPr="002624C5">
          <w:rPr>
            <w:rFonts w:eastAsia="Times New Roman"/>
            <w:kern w:val="0"/>
            <w:sz w:val="28"/>
            <w:szCs w:val="28"/>
            <w:lang w:eastAsia="ru-RU"/>
          </w:rPr>
          <w:t>кодексом</w:t>
        </w:r>
      </w:hyperlink>
      <w:r w:rsidR="00357037" w:rsidRPr="002624C5">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2</w:t>
      </w:r>
      <w:r w:rsidR="00B4752E">
        <w:rPr>
          <w:sz w:val="28"/>
        </w:rPr>
        <w:t>3</w:t>
      </w:r>
      <w:r w:rsidRPr="002624C5">
        <w:rPr>
          <w:sz w:val="28"/>
        </w:rPr>
        <w:t>) организация ритуальных услуг и содержание мест захоронения;</w:t>
      </w:r>
    </w:p>
    <w:p w:rsidR="009917B8" w:rsidRPr="002624C5" w:rsidRDefault="009917B8" w:rsidP="00492931">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sidR="00B4752E">
        <w:rPr>
          <w:rFonts w:ascii="Times New Roman" w:hAnsi="Times New Roman" w:cs="Times New Roman"/>
          <w:sz w:val="28"/>
          <w:szCs w:val="28"/>
        </w:rPr>
        <w:t>4</w:t>
      </w:r>
      <w:r w:rsidR="005910AB">
        <w:rPr>
          <w:rFonts w:ascii="Times New Roman" w:hAnsi="Times New Roman" w:cs="Times New Roman"/>
          <w:sz w:val="28"/>
          <w:szCs w:val="28"/>
        </w:rPr>
        <w:t>) </w:t>
      </w:r>
      <w:r w:rsidRPr="002624C5">
        <w:rPr>
          <w:rFonts w:ascii="Times New Roman" w:hAnsi="Times New Roman" w:cs="Times New Roman"/>
          <w:sz w:val="28"/>
          <w:szCs w:val="28"/>
        </w:rPr>
        <w:t>организация и осуществление мероприятий по</w:t>
      </w:r>
      <w:r w:rsidR="00492931" w:rsidRPr="002624C5">
        <w:rPr>
          <w:rFonts w:ascii="Times New Roman" w:hAnsi="Times New Roman" w:cs="Times New Roman"/>
          <w:bCs/>
          <w:sz w:val="28"/>
          <w:szCs w:val="28"/>
        </w:rPr>
        <w:t xml:space="preserve"> </w:t>
      </w:r>
      <w:r w:rsidR="00492931" w:rsidRPr="002624C5">
        <w:rPr>
          <w:rFonts w:ascii="Times New Roman" w:eastAsiaTheme="minorHAnsi" w:hAnsi="Times New Roman" w:cs="Times New Roman"/>
          <w:bCs/>
          <w:kern w:val="0"/>
          <w:sz w:val="28"/>
          <w:szCs w:val="28"/>
          <w:lang w:eastAsia="en-US" w:bidi="ar-SA"/>
        </w:rPr>
        <w:t>территориальной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5</w:t>
      </w:r>
      <w:r w:rsidR="005910AB">
        <w:rPr>
          <w:rFonts w:ascii="Times New Roman" w:hAnsi="Times New Roman"/>
          <w:sz w:val="28"/>
        </w:rPr>
        <w:t>) </w:t>
      </w:r>
      <w:r w:rsidRPr="002624C5">
        <w:rPr>
          <w:rFonts w:ascii="Times New Roman" w:hAnsi="Times New Roman"/>
          <w:sz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6</w:t>
      </w:r>
      <w:r w:rsidRPr="002624C5">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2624C5" w:rsidRDefault="009917B8" w:rsidP="0081350A">
      <w:pPr>
        <w:autoSpaceDE w:val="0"/>
        <w:autoSpaceDN w:val="0"/>
        <w:adjustRightInd w:val="0"/>
        <w:ind w:firstLine="851"/>
        <w:jc w:val="both"/>
        <w:outlineLvl w:val="1"/>
        <w:rPr>
          <w:sz w:val="28"/>
        </w:rPr>
      </w:pPr>
      <w:r w:rsidRPr="002624C5">
        <w:rPr>
          <w:sz w:val="28"/>
        </w:rPr>
        <w:t>2</w:t>
      </w:r>
      <w:r w:rsidR="00B4752E">
        <w:rPr>
          <w:sz w:val="28"/>
        </w:rPr>
        <w:t>7</w:t>
      </w:r>
      <w:r w:rsidRPr="002624C5">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2624C5">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9917B8" w:rsidRPr="002624C5" w:rsidRDefault="00E94535" w:rsidP="0081350A">
      <w:pPr>
        <w:pStyle w:val="ConsNormal"/>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8</w:t>
      </w:r>
      <w:r w:rsidR="005910AB">
        <w:rPr>
          <w:rFonts w:ascii="Times New Roman" w:hAnsi="Times New Roman"/>
          <w:sz w:val="28"/>
        </w:rPr>
        <w:t>) </w:t>
      </w:r>
      <w:r w:rsidR="009917B8" w:rsidRPr="002624C5">
        <w:rPr>
          <w:rFonts w:ascii="Times New Roman" w:hAnsi="Times New Roman"/>
          <w:sz w:val="28"/>
        </w:rPr>
        <w:t>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Pr>
          <w:rFonts w:ascii="Times New Roman" w:hAnsi="Times New Roman"/>
          <w:sz w:val="28"/>
        </w:rPr>
        <w:t>29</w:t>
      </w:r>
      <w:r w:rsidR="005910AB">
        <w:rPr>
          <w:rFonts w:ascii="Times New Roman" w:hAnsi="Times New Roman"/>
          <w:sz w:val="28"/>
        </w:rPr>
        <w:t>) </w:t>
      </w:r>
      <w:r w:rsidR="009917B8" w:rsidRPr="002624C5">
        <w:rPr>
          <w:rFonts w:ascii="Times New Roman" w:hAnsi="Times New Roman"/>
          <w:sz w:val="28"/>
        </w:rPr>
        <w:t>организация и осуществление мероприятий по работе с детьми и молодежью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0</w:t>
      </w:r>
      <w:r w:rsidR="005910AB">
        <w:rPr>
          <w:rFonts w:ascii="Times New Roman" w:hAnsi="Times New Roman"/>
          <w:sz w:val="28"/>
        </w:rPr>
        <w:t>) </w:t>
      </w:r>
      <w:r w:rsidRPr="002624C5">
        <w:rPr>
          <w:rFonts w:ascii="Times New Roman" w:hAnsi="Times New Roman"/>
          <w:sz w:val="28"/>
        </w:rPr>
        <w:t xml:space="preserve">осуществление в пределах, установленных водным законодательством Российской Федерации, полномочий собственника водных </w:t>
      </w:r>
      <w:r w:rsidRPr="002624C5">
        <w:rPr>
          <w:rFonts w:ascii="Times New Roman" w:hAnsi="Times New Roman"/>
          <w:sz w:val="28"/>
        </w:rPr>
        <w:lastRenderedPageBreak/>
        <w:t xml:space="preserve">объектов, информирование населения об ограничениях их использования; </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1</w:t>
      </w:r>
      <w:r w:rsidRPr="002624C5">
        <w:rPr>
          <w:rFonts w:ascii="Times New Roman" w:hAnsi="Times New Roman"/>
          <w:sz w:val="28"/>
        </w:rPr>
        <w:t>) осуществление муниципального лесного контроля;</w:t>
      </w:r>
    </w:p>
    <w:p w:rsidR="00367CBB" w:rsidRPr="00AF6898" w:rsidRDefault="005910AB" w:rsidP="0081350A">
      <w:pPr>
        <w:tabs>
          <w:tab w:val="left" w:pos="0"/>
        </w:tabs>
        <w:ind w:firstLine="870"/>
        <w:jc w:val="both"/>
        <w:rPr>
          <w:rFonts w:eastAsia="Arial" w:cs="Arial"/>
          <w:bCs/>
          <w:sz w:val="28"/>
          <w:szCs w:val="28"/>
        </w:rPr>
      </w:pPr>
      <w:r w:rsidRPr="00AF6898">
        <w:rPr>
          <w:rFonts w:eastAsia="Times New Roman"/>
          <w:kern w:val="0"/>
          <w:sz w:val="28"/>
          <w:szCs w:val="28"/>
          <w:lang w:eastAsia="ru-RU"/>
        </w:rPr>
        <w:t>32) </w:t>
      </w:r>
      <w:r w:rsidR="00367CBB" w:rsidRPr="00AF6898">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2624C5" w:rsidRDefault="009917B8" w:rsidP="0081350A">
      <w:pPr>
        <w:tabs>
          <w:tab w:val="left" w:pos="0"/>
        </w:tabs>
        <w:ind w:firstLine="870"/>
        <w:jc w:val="both"/>
        <w:rPr>
          <w:rStyle w:val="80"/>
        </w:rPr>
      </w:pPr>
      <w:r w:rsidRPr="002624C5">
        <w:rPr>
          <w:rFonts w:eastAsia="Arial" w:cs="Arial"/>
          <w:bCs/>
          <w:sz w:val="28"/>
          <w:szCs w:val="28"/>
        </w:rPr>
        <w:t>3</w:t>
      </w:r>
      <w:r w:rsidR="00B4752E">
        <w:rPr>
          <w:rFonts w:eastAsia="Arial" w:cs="Arial"/>
          <w:bCs/>
          <w:sz w:val="28"/>
          <w:szCs w:val="28"/>
        </w:rPr>
        <w:t>3</w:t>
      </w:r>
      <w:r w:rsidR="005910AB">
        <w:rPr>
          <w:rStyle w:val="80"/>
        </w:rPr>
        <w:t>) </w:t>
      </w:r>
      <w:r w:rsidRPr="002624C5">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2624C5" w:rsidRDefault="00637F1C" w:rsidP="0081350A">
      <w:pPr>
        <w:autoSpaceDE w:val="0"/>
        <w:autoSpaceDN w:val="0"/>
        <w:adjustRightInd w:val="0"/>
        <w:ind w:firstLine="851"/>
        <w:jc w:val="both"/>
        <w:outlineLvl w:val="1"/>
        <w:rPr>
          <w:rFonts w:eastAsiaTheme="minorHAnsi"/>
          <w:kern w:val="0"/>
          <w:sz w:val="28"/>
          <w:szCs w:val="28"/>
        </w:rPr>
      </w:pPr>
      <w:r w:rsidRPr="002624C5">
        <w:rPr>
          <w:rFonts w:eastAsiaTheme="minorHAnsi"/>
          <w:kern w:val="0"/>
          <w:sz w:val="28"/>
          <w:szCs w:val="28"/>
        </w:rPr>
        <w:t>3</w:t>
      </w:r>
      <w:r w:rsidR="00B4752E">
        <w:rPr>
          <w:rFonts w:eastAsiaTheme="minorHAnsi"/>
          <w:kern w:val="0"/>
          <w:sz w:val="28"/>
          <w:szCs w:val="28"/>
        </w:rPr>
        <w:t>4</w:t>
      </w:r>
      <w:r w:rsidR="005910AB">
        <w:rPr>
          <w:rFonts w:eastAsiaTheme="minorHAnsi"/>
          <w:kern w:val="0"/>
          <w:sz w:val="28"/>
          <w:szCs w:val="28"/>
        </w:rPr>
        <w:t>) </w:t>
      </w:r>
      <w:r w:rsidRPr="002624C5">
        <w:rPr>
          <w:rFonts w:eastAsiaTheme="minorHAnsi"/>
          <w:kern w:val="0"/>
          <w:sz w:val="28"/>
          <w:szCs w:val="28"/>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624C5">
        <w:rPr>
          <w:rFonts w:eastAsiaTheme="minorHAnsi"/>
          <w:kern w:val="0"/>
          <w:sz w:val="28"/>
          <w:szCs w:val="28"/>
        </w:rPr>
        <w:t>тветствии с федеральным законом;</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B4752E">
        <w:rPr>
          <w:sz w:val="28"/>
          <w:szCs w:val="28"/>
        </w:rPr>
        <w:t>5</w:t>
      </w:r>
      <w:r w:rsidR="005910AB">
        <w:rPr>
          <w:sz w:val="28"/>
          <w:szCs w:val="28"/>
        </w:rPr>
        <w:t>) </w:t>
      </w:r>
      <w:r w:rsidRPr="002624C5">
        <w:rPr>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DF6330">
        <w:rPr>
          <w:sz w:val="28"/>
          <w:szCs w:val="28"/>
        </w:rPr>
        <w:t>6</w:t>
      </w:r>
      <w:r w:rsidR="005910AB">
        <w:rPr>
          <w:sz w:val="28"/>
          <w:szCs w:val="28"/>
        </w:rPr>
        <w:t>) </w:t>
      </w:r>
      <w:r w:rsidRPr="002624C5">
        <w:rPr>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2624C5"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2624C5">
        <w:rPr>
          <w:rFonts w:ascii="Times New Roman" w:hAnsi="Times New Roman" w:cs="Times New Roman"/>
          <w:sz w:val="28"/>
          <w:szCs w:val="28"/>
        </w:rPr>
        <w:t>3</w:t>
      </w:r>
      <w:r w:rsidR="00DF6330">
        <w:rPr>
          <w:rFonts w:ascii="Times New Roman" w:hAnsi="Times New Roman" w:cs="Times New Roman"/>
          <w:sz w:val="28"/>
          <w:szCs w:val="28"/>
        </w:rPr>
        <w:t>7</w:t>
      </w:r>
      <w:r w:rsidR="005910AB">
        <w:rPr>
          <w:rFonts w:ascii="Times New Roman" w:hAnsi="Times New Roman" w:cs="Times New Roman"/>
          <w:sz w:val="28"/>
          <w:szCs w:val="28"/>
        </w:rPr>
        <w:t>) </w:t>
      </w:r>
      <w:r w:rsidRPr="002624C5">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Default="00DF6330"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w:t>
      </w:r>
      <w:r w:rsidR="005910AB">
        <w:rPr>
          <w:rFonts w:ascii="Times New Roman" w:hAnsi="Times New Roman"/>
          <w:kern w:val="0"/>
          <w:sz w:val="28"/>
          <w:szCs w:val="28"/>
          <w:lang w:eastAsia="ru-RU"/>
        </w:rPr>
        <w:t>) </w:t>
      </w:r>
      <w:r w:rsidR="00E94535" w:rsidRPr="002624C5">
        <w:rPr>
          <w:rFonts w:ascii="Times New Roman" w:hAnsi="Times New Roman"/>
          <w:kern w:val="0"/>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3859" w:rsidRPr="00AF6898" w:rsidRDefault="00C54D46" w:rsidP="00253859">
      <w:pPr>
        <w:suppressAutoHyphens w:val="0"/>
        <w:autoSpaceDE w:val="0"/>
        <w:autoSpaceDN w:val="0"/>
        <w:adjustRightInd w:val="0"/>
        <w:ind w:firstLine="851"/>
        <w:jc w:val="both"/>
        <w:rPr>
          <w:rFonts w:eastAsia="Times New Roman"/>
          <w:kern w:val="0"/>
          <w:sz w:val="28"/>
          <w:szCs w:val="28"/>
          <w:lang w:eastAsia="ru-RU"/>
        </w:rPr>
      </w:pPr>
      <w:r w:rsidRPr="00AF6898">
        <w:rPr>
          <w:rFonts w:eastAsia="Times New Roman"/>
          <w:kern w:val="0"/>
          <w:sz w:val="28"/>
          <w:szCs w:val="28"/>
          <w:lang w:eastAsia="ru-RU"/>
        </w:rPr>
        <w:t>39</w:t>
      </w:r>
      <w:r w:rsidR="005910AB" w:rsidRPr="00AF6898">
        <w:rPr>
          <w:rFonts w:eastAsia="Times New Roman"/>
          <w:kern w:val="0"/>
          <w:sz w:val="28"/>
          <w:szCs w:val="28"/>
          <w:lang w:eastAsia="ru-RU"/>
        </w:rPr>
        <w:t>) </w:t>
      </w:r>
      <w:r w:rsidR="00253859" w:rsidRPr="00AF6898">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r w:rsidR="001E6575" w:rsidRPr="00AF6898">
        <w:rPr>
          <w:rFonts w:eastAsia="Times New Roman"/>
          <w:kern w:val="0"/>
          <w:sz w:val="28"/>
          <w:szCs w:val="28"/>
          <w:lang w:eastAsia="ru-RU"/>
        </w:rPr>
        <w:t>.</w:t>
      </w:r>
    </w:p>
    <w:p w:rsidR="009917B8" w:rsidRPr="00992229" w:rsidRDefault="009917B8" w:rsidP="00992229">
      <w:pPr>
        <w:pStyle w:val="ConsNormal"/>
        <w:ind w:firstLine="0"/>
        <w:jc w:val="both"/>
        <w:rPr>
          <w:rFonts w:ascii="Times New Roman" w:hAnsi="Times New Roman"/>
          <w:b/>
          <w:sz w:val="28"/>
          <w:szCs w:val="28"/>
        </w:rPr>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5910AB" w:rsidP="0081350A">
      <w:pPr>
        <w:ind w:firstLine="851"/>
        <w:jc w:val="both"/>
        <w:rPr>
          <w:sz w:val="28"/>
        </w:rPr>
      </w:pPr>
      <w:r>
        <w:rPr>
          <w:sz w:val="28"/>
        </w:rPr>
        <w:t>1. </w:t>
      </w:r>
      <w:r w:rsidR="009917B8">
        <w:rPr>
          <w:sz w:val="28"/>
        </w:rPr>
        <w:t>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5910AB" w:rsidP="0081350A">
      <w:pPr>
        <w:ind w:firstLine="851"/>
        <w:jc w:val="both"/>
        <w:rPr>
          <w:sz w:val="28"/>
        </w:rPr>
      </w:pPr>
      <w:r>
        <w:rPr>
          <w:sz w:val="28"/>
        </w:rPr>
        <w:t>2) </w:t>
      </w:r>
      <w:r w:rsidR="009917B8">
        <w:rPr>
          <w:sz w:val="28"/>
        </w:rPr>
        <w:t>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5910AB">
        <w:rPr>
          <w:sz w:val="28"/>
        </w:rPr>
        <w:t>) </w:t>
      </w:r>
      <w:r w:rsidR="009917B8" w:rsidRPr="006C61C3">
        <w:rPr>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5910AB">
        <w:rPr>
          <w:sz w:val="28"/>
        </w:rPr>
        <w:t>) </w:t>
      </w:r>
      <w:r w:rsidR="009917B8" w:rsidRPr="006C61C3">
        <w:rPr>
          <w:sz w:val="28"/>
        </w:rPr>
        <w:t xml:space="preserve">оказание содействия национально-культурному развитию народов Российской Федерации и реализации мероприятий в сфере межнациональных </w:t>
      </w:r>
      <w:r w:rsidR="009917B8" w:rsidRPr="006C61C3">
        <w:rPr>
          <w:sz w:val="28"/>
        </w:rPr>
        <w:lastRenderedPageBreak/>
        <w:t>отношений на территории поселения;</w:t>
      </w:r>
    </w:p>
    <w:p w:rsidR="009917B8" w:rsidRPr="006C61C3" w:rsidRDefault="00B213F2" w:rsidP="0081350A">
      <w:pPr>
        <w:ind w:firstLine="851"/>
        <w:jc w:val="both"/>
        <w:rPr>
          <w:sz w:val="28"/>
        </w:rPr>
      </w:pPr>
      <w:r w:rsidRPr="006C61C3">
        <w:rPr>
          <w:sz w:val="28"/>
        </w:rPr>
        <w:t>6</w:t>
      </w:r>
      <w:r w:rsidR="005910AB">
        <w:rPr>
          <w:sz w:val="28"/>
        </w:rPr>
        <w:t>) </w:t>
      </w:r>
      <w:r w:rsidR="009917B8" w:rsidRPr="006C61C3">
        <w:rPr>
          <w:sz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5910AB">
        <w:rPr>
          <w:rFonts w:ascii="Times New Roman" w:hAnsi="Times New Roman" w:cs="Times New Roman"/>
          <w:sz w:val="28"/>
          <w:szCs w:val="28"/>
        </w:rPr>
        <w:t>)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AF6898" w:rsidRDefault="005910AB" w:rsidP="00B213F2">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10) </w:t>
      </w:r>
      <w:r w:rsidR="00B213F2" w:rsidRPr="00675AF6">
        <w:rPr>
          <w:rFonts w:eastAsia="Times New Roman"/>
          <w:kern w:val="0"/>
          <w:sz w:val="28"/>
          <w:szCs w:val="28"/>
          <w:lang w:eastAsia="ru-RU"/>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Pr>
          <w:rFonts w:eastAsia="Times New Roman"/>
          <w:kern w:val="0"/>
          <w:sz w:val="28"/>
          <w:szCs w:val="28"/>
          <w:lang w:eastAsia="ru-RU"/>
        </w:rPr>
        <w:t xml:space="preserve">  </w:t>
      </w:r>
      <w:r w:rsidR="00B213F2" w:rsidRPr="00675AF6">
        <w:rPr>
          <w:rFonts w:eastAsia="Times New Roman"/>
          <w:kern w:val="0"/>
          <w:sz w:val="28"/>
          <w:szCs w:val="28"/>
          <w:lang w:eastAsia="ru-RU"/>
        </w:rPr>
        <w:t>№ 181-ФЗ «О социальной защите инвалидов в Российской Федерации</w:t>
      </w:r>
      <w:r w:rsidR="00B213F2" w:rsidRPr="00AF6898">
        <w:rPr>
          <w:rFonts w:eastAsia="Times New Roman"/>
          <w:kern w:val="0"/>
          <w:sz w:val="28"/>
          <w:szCs w:val="28"/>
          <w:lang w:eastAsia="ru-RU"/>
        </w:rPr>
        <w:t>»</w:t>
      </w:r>
      <w:r w:rsidR="00130074" w:rsidRPr="00AF6898">
        <w:rPr>
          <w:rFonts w:eastAsia="Times New Roman"/>
          <w:kern w:val="0"/>
          <w:sz w:val="28"/>
          <w:szCs w:val="28"/>
          <w:lang w:eastAsia="ru-RU"/>
        </w:rPr>
        <w:t>;</w:t>
      </w:r>
    </w:p>
    <w:p w:rsidR="00423FE8" w:rsidRPr="00AF6898" w:rsidRDefault="005910AB" w:rsidP="00423FE8">
      <w:pPr>
        <w:suppressAutoHyphens w:val="0"/>
        <w:autoSpaceDE w:val="0"/>
        <w:autoSpaceDN w:val="0"/>
        <w:adjustRightInd w:val="0"/>
        <w:ind w:firstLine="851"/>
        <w:jc w:val="both"/>
        <w:rPr>
          <w:rFonts w:eastAsia="Times New Roman"/>
          <w:kern w:val="0"/>
          <w:sz w:val="28"/>
          <w:szCs w:val="28"/>
          <w:lang w:eastAsia="ru-RU"/>
        </w:rPr>
      </w:pPr>
      <w:r w:rsidRPr="00AF6898">
        <w:rPr>
          <w:rFonts w:eastAsia="Times New Roman"/>
          <w:kern w:val="0"/>
          <w:sz w:val="28"/>
          <w:szCs w:val="28"/>
          <w:lang w:eastAsia="ru-RU"/>
        </w:rPr>
        <w:t>11) </w:t>
      </w:r>
      <w:r w:rsidR="00423FE8" w:rsidRPr="00AF6898">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00130074" w:rsidRPr="00AF6898">
        <w:rPr>
          <w:rFonts w:eastAsia="Times New Roman"/>
          <w:kern w:val="0"/>
          <w:sz w:val="28"/>
          <w:szCs w:val="28"/>
          <w:lang w:eastAsia="ru-RU"/>
        </w:rPr>
        <w:t>;</w:t>
      </w:r>
    </w:p>
    <w:p w:rsidR="00423FE8" w:rsidRPr="00AF6898" w:rsidRDefault="00BD4B6C" w:rsidP="00130074">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12) </w:t>
      </w:r>
      <w:r w:rsidR="004A0836" w:rsidRPr="00AF6898">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AF6898">
        <w:rPr>
          <w:rFonts w:eastAsia="Times New Roman"/>
          <w:kern w:val="0"/>
          <w:sz w:val="28"/>
          <w:szCs w:val="28"/>
          <w:lang w:eastAsia="ru-RU"/>
        </w:rPr>
        <w:t>;</w:t>
      </w:r>
    </w:p>
    <w:p w:rsidR="007C0F95" w:rsidRPr="00AF6898" w:rsidRDefault="005910AB" w:rsidP="007C0F95">
      <w:pPr>
        <w:suppressAutoHyphens w:val="0"/>
        <w:autoSpaceDE w:val="0"/>
        <w:autoSpaceDN w:val="0"/>
        <w:adjustRightInd w:val="0"/>
        <w:ind w:firstLine="851"/>
        <w:jc w:val="both"/>
        <w:rPr>
          <w:rFonts w:eastAsia="Times New Roman"/>
          <w:kern w:val="0"/>
          <w:sz w:val="28"/>
          <w:szCs w:val="28"/>
          <w:lang w:eastAsia="ru-RU"/>
        </w:rPr>
      </w:pPr>
      <w:r w:rsidRPr="00AF6898">
        <w:rPr>
          <w:bCs/>
          <w:sz w:val="28"/>
          <w:szCs w:val="28"/>
        </w:rPr>
        <w:t>13) </w:t>
      </w:r>
      <w:r w:rsidR="007C0F95" w:rsidRPr="00AF6898">
        <w:rPr>
          <w:bCs/>
          <w:sz w:val="28"/>
          <w:szCs w:val="28"/>
        </w:rPr>
        <w:t>осуществление мероприятий по отлову и содержанию безнадзорных животных, обитающих на территории поселения.</w:t>
      </w:r>
    </w:p>
    <w:p w:rsidR="009917B8" w:rsidRDefault="005910AB" w:rsidP="00352ED7">
      <w:pPr>
        <w:ind w:firstLine="851"/>
        <w:jc w:val="both"/>
        <w:rPr>
          <w:sz w:val="28"/>
          <w:szCs w:val="28"/>
        </w:rPr>
      </w:pPr>
      <w:r>
        <w:rPr>
          <w:sz w:val="28"/>
        </w:rPr>
        <w:t>2. </w:t>
      </w:r>
      <w:r w:rsidR="009917B8">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Pr>
          <w:sz w:val="28"/>
        </w:rPr>
        <w:t xml:space="preserve">19 Федерального закона от 6 октября </w:t>
      </w:r>
      <w:r w:rsidR="009917B8">
        <w:rPr>
          <w:sz w:val="28"/>
        </w:rPr>
        <w:t>2003</w:t>
      </w:r>
      <w:r>
        <w:rPr>
          <w:sz w:val="28"/>
        </w:rPr>
        <w:t xml:space="preserve"> года</w:t>
      </w:r>
      <w:r w:rsidR="009917B8">
        <w:rPr>
          <w:sz w:val="28"/>
        </w:rPr>
        <w:t xml:space="preserve"> № 131-ФЗ </w:t>
      </w:r>
      <w:r w:rsidR="00A03B53">
        <w:rPr>
          <w:sz w:val="28"/>
        </w:rPr>
        <w:t>«</w:t>
      </w:r>
      <w:r w:rsidR="009917B8">
        <w:rPr>
          <w:sz w:val="28"/>
        </w:rPr>
        <w:t>Об общих принципах организации местного самоуправления в Российской Федерации</w:t>
      </w:r>
      <w:r w:rsidR="00A03B53">
        <w:rPr>
          <w:sz w:val="28"/>
        </w:rPr>
        <w:t>»</w:t>
      </w:r>
      <w:r w:rsidR="009917B8">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009917B8">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992229">
      <w:pPr>
        <w:pStyle w:val="22"/>
        <w:tabs>
          <w:tab w:val="left" w:pos="-142"/>
          <w:tab w:val="left" w:pos="142"/>
        </w:tabs>
        <w:spacing w:before="0" w:after="0"/>
        <w:ind w:firstLine="0"/>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5910AB"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В целях решения вопросов местного значения органы местного самоуправления поселения обладают следующими полномочиями:</w:t>
      </w:r>
    </w:p>
    <w:p w:rsidR="009917B8" w:rsidRDefault="005910AB" w:rsidP="009C5A79">
      <w:pPr>
        <w:tabs>
          <w:tab w:val="left" w:pos="1211"/>
        </w:tabs>
        <w:ind w:firstLine="851"/>
        <w:jc w:val="both"/>
        <w:rPr>
          <w:rFonts w:eastAsia="Times New Roman"/>
          <w:sz w:val="28"/>
        </w:rPr>
      </w:pPr>
      <w:r>
        <w:rPr>
          <w:rFonts w:eastAsia="Times New Roman"/>
          <w:sz w:val="28"/>
        </w:rPr>
        <w:t>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w:t>
      </w:r>
      <w:r w:rsidR="009917B8" w:rsidRPr="00DA1D05">
        <w:rPr>
          <w:rStyle w:val="80"/>
        </w:rPr>
        <w:lastRenderedPageBreak/>
        <w:t xml:space="preserve">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5910AB" w:rsidP="009C5A79">
      <w:pPr>
        <w:pStyle w:val="8"/>
        <w:keepNext w:val="0"/>
        <w:ind w:firstLine="851"/>
        <w:jc w:val="both"/>
      </w:pPr>
      <w:r>
        <w:t>5) </w:t>
      </w:r>
      <w:r w:rsidR="009917B8" w:rsidRPr="00DA1D05">
        <w:t xml:space="preserve">полномочиями по организации теплоснабжения, предусмотренными Федеральным законом </w:t>
      </w:r>
      <w:r w:rsidRPr="00AF6898">
        <w:rPr>
          <w:rFonts w:eastAsia="Calibri"/>
          <w:kern w:val="0"/>
          <w:szCs w:val="28"/>
        </w:rPr>
        <w:t xml:space="preserve">от 27 июля </w:t>
      </w:r>
      <w:r w:rsidR="00253859" w:rsidRPr="00AF6898">
        <w:rPr>
          <w:rFonts w:eastAsia="Calibri"/>
          <w:kern w:val="0"/>
          <w:szCs w:val="28"/>
        </w:rPr>
        <w:t>2010</w:t>
      </w:r>
      <w:r w:rsidRPr="00AF6898">
        <w:rPr>
          <w:rFonts w:eastAsia="Calibri"/>
          <w:kern w:val="0"/>
          <w:szCs w:val="28"/>
        </w:rPr>
        <w:t xml:space="preserve"> года</w:t>
      </w:r>
      <w:r w:rsidR="00253859" w:rsidRPr="00AF6898">
        <w:rPr>
          <w:rFonts w:eastAsia="Calibri"/>
          <w:kern w:val="0"/>
          <w:szCs w:val="28"/>
        </w:rPr>
        <w:t xml:space="preserve"> № 190-ФЗ</w:t>
      </w:r>
      <w:r w:rsidR="00253859" w:rsidRPr="0078386D">
        <w:rPr>
          <w:szCs w:val="28"/>
        </w:rPr>
        <w:t xml:space="preserve"> </w:t>
      </w:r>
      <w:r w:rsidR="00A03B53">
        <w:t>«</w:t>
      </w:r>
      <w:r w:rsidR="009917B8" w:rsidRPr="00DA1D05">
        <w:t>О теплоснабжении</w:t>
      </w:r>
      <w:r w:rsidR="00A03B53">
        <w:t>»</w:t>
      </w:r>
      <w:r w:rsidR="009917B8" w:rsidRPr="00DA1D05">
        <w:t>;</w:t>
      </w:r>
    </w:p>
    <w:p w:rsidR="009917B8" w:rsidRDefault="005910AB" w:rsidP="0081350A">
      <w:pPr>
        <w:tabs>
          <w:tab w:val="left" w:pos="1211"/>
        </w:tabs>
        <w:ind w:firstLine="840"/>
        <w:jc w:val="both"/>
        <w:rPr>
          <w:rFonts w:eastAsia="Times New Roman"/>
          <w:sz w:val="28"/>
        </w:rPr>
      </w:pPr>
      <w:r>
        <w:rPr>
          <w:rFonts w:eastAsia="Times New Roman"/>
          <w:sz w:val="28"/>
        </w:rPr>
        <w:t>6) </w:t>
      </w:r>
      <w:r w:rsidR="009917B8" w:rsidRPr="003909F6">
        <w:rPr>
          <w:rFonts w:eastAsia="Times New Roman"/>
          <w:sz w:val="28"/>
        </w:rPr>
        <w:t>регулирование тарифов на подключение к системе коммунальной</w:t>
      </w:r>
      <w:r w:rsidR="009917B8">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005910AB">
        <w:rPr>
          <w:rStyle w:val="afb"/>
          <w:rFonts w:ascii="Times New Roman" w:hAnsi="Times New Roman"/>
          <w:i w:val="0"/>
          <w:color w:val="auto"/>
          <w:sz w:val="28"/>
          <w:szCs w:val="28"/>
        </w:rPr>
        <w:t>местного самоуправления Тихорецкий</w:t>
      </w:r>
      <w:r w:rsidRPr="00486D5B">
        <w:rPr>
          <w:rStyle w:val="afb"/>
          <w:rFonts w:ascii="Times New Roman" w:hAnsi="Times New Roman"/>
          <w:i w:val="0"/>
          <w:color w:val="auto"/>
          <w:sz w:val="28"/>
          <w:szCs w:val="28"/>
        </w:rPr>
        <w:t xml:space="preserve"> район;</w:t>
      </w:r>
    </w:p>
    <w:p w:rsidR="00B213F2" w:rsidRPr="00486D5B" w:rsidRDefault="005910AB" w:rsidP="00B213F2">
      <w:pPr>
        <w:suppressAutoHyphens w:val="0"/>
        <w:ind w:firstLine="851"/>
        <w:jc w:val="both"/>
        <w:rPr>
          <w:rStyle w:val="afb"/>
          <w:i w:val="0"/>
          <w:color w:val="auto"/>
          <w:sz w:val="28"/>
          <w:szCs w:val="28"/>
        </w:rPr>
      </w:pPr>
      <w:r>
        <w:rPr>
          <w:rStyle w:val="afb"/>
          <w:i w:val="0"/>
          <w:color w:val="auto"/>
          <w:sz w:val="28"/>
          <w:szCs w:val="28"/>
        </w:rPr>
        <w:t>7) </w:t>
      </w:r>
      <w:r w:rsidR="00B213F2" w:rsidRPr="00486D5B">
        <w:rPr>
          <w:rStyle w:val="afb"/>
          <w:i w:val="0"/>
          <w:color w:val="auto"/>
          <w:sz w:val="28"/>
          <w:szCs w:val="28"/>
        </w:rPr>
        <w:t xml:space="preserve">полномочиями в сфере водоснабжения и водоотведения, предусмотренными Федеральным законом </w:t>
      </w:r>
      <w:r w:rsidR="00BD4B6C">
        <w:rPr>
          <w:rFonts w:eastAsia="Calibri"/>
          <w:kern w:val="0"/>
          <w:sz w:val="28"/>
          <w:szCs w:val="28"/>
        </w:rPr>
        <w:t xml:space="preserve">от </w:t>
      </w:r>
      <w:r w:rsidRPr="00AF6898">
        <w:rPr>
          <w:rFonts w:eastAsia="Calibri"/>
          <w:kern w:val="0"/>
          <w:sz w:val="28"/>
          <w:szCs w:val="28"/>
        </w:rPr>
        <w:t xml:space="preserve">7 декабря </w:t>
      </w:r>
      <w:r w:rsidR="00253859" w:rsidRPr="00AF6898">
        <w:rPr>
          <w:rFonts w:eastAsia="Calibri"/>
          <w:kern w:val="0"/>
          <w:sz w:val="28"/>
          <w:szCs w:val="28"/>
        </w:rPr>
        <w:t>2011</w:t>
      </w:r>
      <w:r w:rsidRPr="00AF6898">
        <w:rPr>
          <w:rFonts w:eastAsia="Calibri"/>
          <w:kern w:val="0"/>
          <w:sz w:val="28"/>
          <w:szCs w:val="28"/>
        </w:rPr>
        <w:t xml:space="preserve"> года</w:t>
      </w:r>
      <w:r w:rsidR="00253859" w:rsidRPr="00AF6898">
        <w:rPr>
          <w:rFonts w:eastAsia="Calibri"/>
          <w:kern w:val="0"/>
          <w:sz w:val="28"/>
          <w:szCs w:val="28"/>
        </w:rPr>
        <w:t xml:space="preserve"> № 416-ФЗ</w:t>
      </w:r>
      <w:r w:rsidR="00253859" w:rsidRPr="00486D5B">
        <w:rPr>
          <w:rStyle w:val="afb"/>
          <w:i w:val="0"/>
          <w:color w:val="auto"/>
          <w:sz w:val="28"/>
          <w:szCs w:val="28"/>
        </w:rPr>
        <w:t xml:space="preserve"> </w:t>
      </w:r>
      <w:r w:rsidR="00992229">
        <w:rPr>
          <w:rStyle w:val="afb"/>
          <w:i w:val="0"/>
          <w:color w:val="auto"/>
          <w:sz w:val="28"/>
          <w:szCs w:val="28"/>
        </w:rPr>
        <w:t xml:space="preserve">         </w:t>
      </w:r>
      <w:r w:rsidR="00B213F2"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5910AB" w:rsidP="007A7678">
      <w:pPr>
        <w:suppressAutoHyphens w:val="0"/>
        <w:ind w:firstLine="851"/>
        <w:jc w:val="both"/>
        <w:rPr>
          <w:rStyle w:val="afb"/>
          <w:i w:val="0"/>
          <w:color w:val="auto"/>
          <w:sz w:val="28"/>
          <w:szCs w:val="28"/>
        </w:rPr>
      </w:pPr>
      <w:r>
        <w:rPr>
          <w:rStyle w:val="afb"/>
          <w:i w:val="0"/>
          <w:color w:val="auto"/>
          <w:sz w:val="28"/>
          <w:szCs w:val="28"/>
        </w:rPr>
        <w:t>10) </w:t>
      </w:r>
      <w:r w:rsidR="007A7678" w:rsidRPr="00486D5B">
        <w:rPr>
          <w:rStyle w:val="afb"/>
          <w:i w:val="0"/>
          <w:color w:val="auto"/>
          <w:sz w:val="28"/>
          <w:szCs w:val="28"/>
        </w:rPr>
        <w:t>разработк</w:t>
      </w:r>
      <w:r w:rsidR="00842886" w:rsidRPr="00486D5B">
        <w:rPr>
          <w:rStyle w:val="afb"/>
          <w:i w:val="0"/>
          <w:color w:val="auto"/>
          <w:sz w:val="28"/>
          <w:szCs w:val="28"/>
        </w:rPr>
        <w:t>а</w:t>
      </w:r>
      <w:r w:rsidR="007A7678" w:rsidRPr="00486D5B">
        <w:rPr>
          <w:rStyle w:val="afb"/>
          <w:i w:val="0"/>
          <w:color w:val="auto"/>
          <w:sz w:val="28"/>
          <w:szCs w:val="28"/>
        </w:rPr>
        <w:t xml:space="preserve"> и утверждени</w:t>
      </w:r>
      <w:r w:rsidR="00842886" w:rsidRPr="00486D5B">
        <w:rPr>
          <w:rStyle w:val="afb"/>
          <w:i w:val="0"/>
          <w:color w:val="auto"/>
          <w:sz w:val="28"/>
          <w:szCs w:val="28"/>
        </w:rPr>
        <w:t>е</w:t>
      </w:r>
      <w:r w:rsidR="007A7678"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007A7678" w:rsidRPr="00486D5B">
        <w:rPr>
          <w:rStyle w:val="afb"/>
          <w:i w:val="0"/>
          <w:color w:val="auto"/>
          <w:sz w:val="28"/>
          <w:szCs w:val="28"/>
        </w:rPr>
        <w:t xml:space="preserve">, </w:t>
      </w:r>
      <w:r w:rsidR="008F1BE8" w:rsidRPr="00410F4B">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007A7678"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67706A">
        <w:rPr>
          <w:rStyle w:val="afb"/>
          <w:rFonts w:ascii="Times New Roman" w:hAnsi="Times New Roman"/>
          <w:i w:val="0"/>
          <w:color w:val="auto"/>
          <w:sz w:val="28"/>
          <w:szCs w:val="28"/>
        </w:rPr>
        <w:t>) </w:t>
      </w:r>
      <w:r w:rsidR="009917B8" w:rsidRPr="00486D5B">
        <w:rPr>
          <w:rStyle w:val="afb"/>
          <w:rFonts w:ascii="Times New Roman" w:hAnsi="Times New Roman"/>
          <w:i w:val="0"/>
          <w:color w:val="auto"/>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rsidR="0067706A">
        <w:t>) </w:t>
      </w:r>
      <w:r>
        <w:t>осуществление международных и внешнеэкономических связей в соответствии с федеральными законами;</w:t>
      </w:r>
    </w:p>
    <w:p w:rsidR="00025581" w:rsidRPr="00992229" w:rsidRDefault="0067706A" w:rsidP="000327C8">
      <w:pPr>
        <w:widowControl/>
        <w:suppressAutoHyphens w:val="0"/>
        <w:autoSpaceDE w:val="0"/>
        <w:autoSpaceDN w:val="0"/>
        <w:adjustRightInd w:val="0"/>
        <w:ind w:firstLine="851"/>
        <w:jc w:val="both"/>
        <w:rPr>
          <w:rFonts w:eastAsiaTheme="minorHAnsi"/>
          <w:kern w:val="0"/>
          <w:sz w:val="28"/>
          <w:szCs w:val="28"/>
        </w:rPr>
      </w:pPr>
      <w:r w:rsidRPr="00992229">
        <w:rPr>
          <w:rFonts w:eastAsiaTheme="minorHAnsi"/>
          <w:kern w:val="0"/>
          <w:sz w:val="28"/>
          <w:szCs w:val="28"/>
        </w:rPr>
        <w:lastRenderedPageBreak/>
        <w:t>13) </w:t>
      </w:r>
      <w:r w:rsidR="00025581" w:rsidRPr="00992229">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992229">
        <w:rPr>
          <w:sz w:val="28"/>
          <w:szCs w:val="28"/>
        </w:rPr>
        <w:t xml:space="preserve">главы поселения, депутатов Совета поселения, </w:t>
      </w:r>
      <w:r w:rsidR="00025581" w:rsidRPr="00992229">
        <w:rPr>
          <w:rFonts w:eastAsiaTheme="minorHAnsi"/>
          <w:kern w:val="0"/>
          <w:sz w:val="28"/>
          <w:szCs w:val="28"/>
        </w:rPr>
        <w:t>муниципальных служащих и работников муниципальных учреждений</w:t>
      </w:r>
      <w:r w:rsidR="00EC4608" w:rsidRPr="00992229">
        <w:rPr>
          <w:b/>
          <w:sz w:val="28"/>
          <w:szCs w:val="28"/>
        </w:rPr>
        <w:t xml:space="preserve">, </w:t>
      </w:r>
      <w:r w:rsidR="00EC4608" w:rsidRPr="00992229">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992229">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sidR="0067706A">
        <w:rPr>
          <w:sz w:val="28"/>
        </w:rPr>
        <w:t>)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sidR="0067706A">
        <w:rPr>
          <w:rFonts w:eastAsia="Times New Roman"/>
        </w:rPr>
        <w:t>) </w:t>
      </w:r>
      <w:r>
        <w:rPr>
          <w:rFonts w:eastAsia="Times New Roman"/>
        </w:rPr>
        <w:t xml:space="preserve">иными полномочиями в соответствии с Федеральным законом </w:t>
      </w:r>
      <w:r w:rsidR="0067706A">
        <w:t xml:space="preserve">от         6 октября </w:t>
      </w:r>
      <w:r>
        <w:t xml:space="preserve">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67706A"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Органы местного самоуправления поселения вправе принимать решение о привлечении </w:t>
      </w:r>
      <w:r w:rsidR="00A5055C" w:rsidRPr="00410F4B">
        <w:rPr>
          <w:rFonts w:eastAsia="Times New Roman"/>
          <w:sz w:val="28"/>
        </w:rPr>
        <w:t>граждан</w:t>
      </w:r>
      <w:r w:rsidR="00A5055C">
        <w:rPr>
          <w:rFonts w:eastAsia="Times New Roman"/>
          <w:sz w:val="28"/>
        </w:rPr>
        <w:t xml:space="preserve"> </w:t>
      </w:r>
      <w:r w:rsidR="009917B8">
        <w:rPr>
          <w:rFonts w:eastAsia="Times New Roman"/>
          <w:sz w:val="28"/>
        </w:rPr>
        <w:t>к</w:t>
      </w:r>
      <w:r w:rsidR="009917B8">
        <w:rPr>
          <w:rFonts w:eastAsia="Times New Roman"/>
          <w:b/>
          <w:sz w:val="28"/>
        </w:rPr>
        <w:t xml:space="preserve"> </w:t>
      </w:r>
      <w:r w:rsidR="009917B8">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992229">
        <w:rPr>
          <w:rFonts w:eastAsia="Times New Roman"/>
          <w:sz w:val="28"/>
        </w:rPr>
        <w:t xml:space="preserve"> </w:t>
      </w:r>
      <w:r w:rsidR="00AE1F7F" w:rsidRPr="002624C5">
        <w:rPr>
          <w:rFonts w:eastAsia="Times New Roman"/>
          <w:sz w:val="28"/>
        </w:rPr>
        <w:t>8-11, 18, 21</w:t>
      </w:r>
      <w:r w:rsidR="00AE1F7F">
        <w:rPr>
          <w:rFonts w:eastAsia="Times New Roman"/>
          <w:sz w:val="28"/>
        </w:rPr>
        <w:t xml:space="preserve"> </w:t>
      </w:r>
      <w:r w:rsidR="009917B8">
        <w:rPr>
          <w:rFonts w:eastAsia="Times New Roman"/>
          <w:sz w:val="28"/>
        </w:rPr>
        <w:t>статьи 8 насто</w:t>
      </w:r>
      <w:r>
        <w:rPr>
          <w:rFonts w:eastAsia="Times New Roman"/>
          <w:sz w:val="28"/>
        </w:rPr>
        <w:t>ящего устава.</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sidR="00410F4B">
        <w:rPr>
          <w:rFonts w:eastAsia="Times New Roman"/>
        </w:rPr>
        <w:t xml:space="preserve">или </w:t>
      </w:r>
      <w:r>
        <w:rPr>
          <w:rFonts w:eastAsia="Times New Roman"/>
        </w:rPr>
        <w:t>учебы</w:t>
      </w:r>
      <w:r w:rsidR="00410F4B">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992229" w:rsidRDefault="009917B8" w:rsidP="00992229">
      <w:pPr>
        <w:pStyle w:val="ConsNormal"/>
        <w:ind w:firstLine="0"/>
        <w:jc w:val="both"/>
        <w:rPr>
          <w:rFonts w:ascii="Times New Roman" w:hAnsi="Times New Roman"/>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67706A" w:rsidP="0081350A">
      <w:pPr>
        <w:pStyle w:val="ConsNormal"/>
        <w:ind w:firstLine="708"/>
        <w:jc w:val="both"/>
        <w:rPr>
          <w:rFonts w:ascii="Times New Roman" w:hAnsi="Times New Roman"/>
          <w:sz w:val="28"/>
        </w:rPr>
      </w:pPr>
      <w:r>
        <w:rPr>
          <w:rFonts w:ascii="Times New Roman" w:hAnsi="Times New Roman"/>
          <w:sz w:val="28"/>
        </w:rPr>
        <w:t>1. </w:t>
      </w:r>
      <w:r w:rsidR="009917B8">
        <w:rPr>
          <w:rFonts w:ascii="Times New Roman" w:hAnsi="Times New Roman"/>
          <w:sz w:val="28"/>
        </w:rPr>
        <w:t>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9917B8">
        <w:rPr>
          <w:rFonts w:ascii="Times New Roman" w:hAnsi="Times New Roman"/>
          <w:b/>
          <w:sz w:val="28"/>
        </w:rPr>
        <w:t xml:space="preserve"> </w:t>
      </w:r>
      <w:r w:rsidR="005254E5" w:rsidRPr="00410F4B">
        <w:rPr>
          <w:rFonts w:ascii="Times New Roman" w:hAnsi="Times New Roman"/>
          <w:sz w:val="28"/>
          <w:szCs w:val="28"/>
        </w:rPr>
        <w:t>в соответствии с</w:t>
      </w:r>
      <w:r w:rsidR="005254E5">
        <w:rPr>
          <w:rFonts w:ascii="Times New Roman" w:hAnsi="Times New Roman"/>
          <w:sz w:val="24"/>
        </w:rPr>
        <w:t xml:space="preserve"> </w:t>
      </w:r>
      <w:r>
        <w:rPr>
          <w:rFonts w:ascii="Times New Roman" w:hAnsi="Times New Roman"/>
          <w:sz w:val="28"/>
        </w:rPr>
        <w:t xml:space="preserve">Федеральным законом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w:t>
      </w:r>
      <w:r w:rsidR="00992229">
        <w:rPr>
          <w:rFonts w:ascii="Times New Roman" w:hAnsi="Times New Roman"/>
          <w:sz w:val="28"/>
        </w:rPr>
        <w:t xml:space="preserve">       </w:t>
      </w:r>
      <w:r w:rsidR="009917B8">
        <w:rPr>
          <w:rFonts w:ascii="Times New Roman" w:hAnsi="Times New Roman"/>
          <w:b/>
          <w:i/>
          <w:sz w:val="28"/>
        </w:rPr>
        <w:t xml:space="preserve">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xml:space="preserve"> к вопросам местного значения. </w:t>
      </w:r>
    </w:p>
    <w:p w:rsidR="009917B8" w:rsidRDefault="0067706A" w:rsidP="0081350A">
      <w:pPr>
        <w:pStyle w:val="15"/>
        <w:widowControl w:val="0"/>
        <w:suppressAutoHyphen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410F4B" w:rsidRDefault="0067706A" w:rsidP="00931ED2">
      <w:pPr>
        <w:suppressAutoHyphens w:val="0"/>
        <w:autoSpaceDE w:val="0"/>
        <w:autoSpaceDN w:val="0"/>
        <w:adjustRightInd w:val="0"/>
        <w:ind w:firstLine="851"/>
        <w:jc w:val="both"/>
        <w:rPr>
          <w:strike/>
          <w:sz w:val="28"/>
        </w:rPr>
      </w:pPr>
      <w:r>
        <w:rPr>
          <w:sz w:val="28"/>
        </w:rPr>
        <w:t>3. </w:t>
      </w:r>
      <w:r w:rsidR="009917B8">
        <w:rPr>
          <w:sz w:val="28"/>
        </w:rPr>
        <w:t xml:space="preserve">Исполнение отдельных государственных полномочий органами и </w:t>
      </w:r>
      <w:r w:rsidR="009917B8">
        <w:rPr>
          <w:sz w:val="28"/>
        </w:rPr>
        <w:lastRenderedPageBreak/>
        <w:t xml:space="preserve">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410F4B">
        <w:rPr>
          <w:rFonts w:eastAsia="Times New Roman"/>
          <w:bCs/>
          <w:iCs/>
          <w:kern w:val="0"/>
          <w:sz w:val="28"/>
          <w:szCs w:val="28"/>
          <w:lang w:eastAsia="ru-RU"/>
        </w:rPr>
        <w:t>и финансовых средств</w:t>
      </w:r>
      <w:r w:rsidR="00775F12" w:rsidRPr="00FA665B">
        <w:rPr>
          <w:sz w:val="28"/>
          <w:szCs w:val="28"/>
        </w:rPr>
        <w:t xml:space="preserve"> </w:t>
      </w:r>
      <w:r w:rsidR="009917B8">
        <w:rPr>
          <w:sz w:val="28"/>
        </w:rPr>
        <w:t xml:space="preserve">для исполнения переданных государственных полномочий осуществляется с согласия Совета, выраженного в решении. </w:t>
      </w:r>
      <w:r w:rsidR="00775F12" w:rsidRPr="00410F4B">
        <w:rPr>
          <w:sz w:val="28"/>
          <w:szCs w:val="28"/>
        </w:rPr>
        <w:t>Предложение об использовании собственных материальных ресурсов</w:t>
      </w:r>
      <w:r w:rsidR="00775F12" w:rsidRPr="00410F4B">
        <w:rPr>
          <w:rFonts w:eastAsia="Times New Roman"/>
          <w:bCs/>
          <w:iCs/>
          <w:kern w:val="0"/>
          <w:sz w:val="28"/>
          <w:szCs w:val="28"/>
          <w:lang w:eastAsia="ru-RU"/>
        </w:rPr>
        <w:t xml:space="preserve"> и финансовых средств</w:t>
      </w:r>
      <w:r w:rsidR="00775F12" w:rsidRPr="00410F4B">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sidR="009917B8">
        <w:rPr>
          <w:rFonts w:ascii="Times New Roman" w:hAnsi="Times New Roman"/>
          <w:sz w:val="28"/>
        </w:rPr>
        <w:t>19 Фе</w:t>
      </w:r>
      <w:r>
        <w:rPr>
          <w:rFonts w:ascii="Times New Roman" w:hAnsi="Times New Roman"/>
          <w:sz w:val="28"/>
        </w:rPr>
        <w:t xml:space="preserve">дерального закона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w:t>
      </w:r>
      <w:r>
        <w:rPr>
          <w:rFonts w:ascii="Times New Roman" w:hAnsi="Times New Roman"/>
          <w:sz w:val="28"/>
        </w:rPr>
        <w:t xml:space="preserve">              </w:t>
      </w:r>
      <w:r w:rsidR="009917B8">
        <w:rPr>
          <w:rFonts w:ascii="Times New Roman" w:hAnsi="Times New Roman"/>
          <w:sz w:val="28"/>
        </w:rPr>
        <w:t xml:space="preserve">№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992229" w:rsidRDefault="009917B8" w:rsidP="00992229">
      <w:pPr>
        <w:pStyle w:val="ConsNormal"/>
        <w:ind w:firstLine="0"/>
        <w:jc w:val="both"/>
        <w:rPr>
          <w:rFonts w:ascii="Times New Roman" w:hAnsi="Times New Roman"/>
          <w:sz w:val="28"/>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67706A"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В целях решения непосредственно населен</w:t>
      </w:r>
      <w:r>
        <w:rPr>
          <w:rFonts w:eastAsia="Times New Roman"/>
          <w:sz w:val="28"/>
        </w:rPr>
        <w:t xml:space="preserve">ием вопросов местного значения </w:t>
      </w:r>
      <w:r w:rsidR="009917B8">
        <w:rPr>
          <w:rFonts w:eastAsia="Times New Roman"/>
          <w:sz w:val="28"/>
        </w:rPr>
        <w:t xml:space="preserve">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67706A"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sidR="009917B8">
        <w:rPr>
          <w:rFonts w:eastAsia="Times New Roman"/>
          <w:sz w:val="28"/>
        </w:rPr>
        <w:t>местного референдума принимается Советом:</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по инициативе, выдвинутой гражданами Российской Федерации, имеющими право на участие в местном референдуме;</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color w:val="000000"/>
          <w:sz w:val="28"/>
        </w:rPr>
        <w:t>2) </w:t>
      </w:r>
      <w:r w:rsidR="009917B8">
        <w:rPr>
          <w:rFonts w:eastAsia="Times New Roman"/>
          <w:color w:val="000000"/>
          <w:sz w:val="28"/>
        </w:rPr>
        <w:t xml:space="preserve">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lastRenderedPageBreak/>
        <w:t>3)</w:t>
      </w:r>
      <w:r w:rsidR="0067706A">
        <w:rPr>
          <w:b/>
          <w:sz w:val="28"/>
        </w:rPr>
        <w:t> </w:t>
      </w:r>
      <w:r>
        <w:rPr>
          <w:sz w:val="28"/>
        </w:rPr>
        <w:t>по инициативе Совета и главы администр</w:t>
      </w:r>
      <w:r w:rsidR="0067706A">
        <w:rPr>
          <w:sz w:val="28"/>
        </w:rPr>
        <w:t>ации, выдвинутой ими совместно.</w:t>
      </w:r>
    </w:p>
    <w:p w:rsidR="009917B8" w:rsidRDefault="0067706A" w:rsidP="0081350A">
      <w:pPr>
        <w:pStyle w:val="ad"/>
        <w:tabs>
          <w:tab w:val="left" w:pos="142"/>
        </w:tabs>
        <w:spacing w:after="0" w:line="100" w:lineRule="atLeast"/>
        <w:ind w:firstLine="851"/>
        <w:jc w:val="both"/>
        <w:rPr>
          <w:color w:val="000000"/>
          <w:sz w:val="28"/>
        </w:rPr>
      </w:pPr>
      <w:r>
        <w:rPr>
          <w:sz w:val="28"/>
        </w:rPr>
        <w:t>4. </w:t>
      </w:r>
      <w:proofErr w:type="gramStart"/>
      <w:r w:rsidR="009917B8">
        <w:rPr>
          <w:sz w:val="28"/>
        </w:rPr>
        <w:t xml:space="preserve">Инициатива проведения референдума, выдвинутая гражданами, избирательными объединениями, иными общественными объединениями оформляется </w:t>
      </w:r>
      <w:r w:rsidR="009917B8">
        <w:rPr>
          <w:color w:val="000000"/>
          <w:sz w:val="28"/>
        </w:rPr>
        <w:t>и реализуется в порядке, установленн</w:t>
      </w:r>
      <w:r>
        <w:rPr>
          <w:color w:val="000000"/>
          <w:sz w:val="28"/>
        </w:rPr>
        <w:t xml:space="preserve">ом Федеральным законом </w:t>
      </w:r>
      <w:r w:rsidR="00992229">
        <w:rPr>
          <w:color w:val="000000"/>
          <w:sz w:val="28"/>
        </w:rPr>
        <w:t xml:space="preserve">        </w:t>
      </w:r>
      <w:r>
        <w:rPr>
          <w:color w:val="000000"/>
          <w:sz w:val="28"/>
        </w:rPr>
        <w:t xml:space="preserve">от 12 июня </w:t>
      </w:r>
      <w:r w:rsidR="009917B8">
        <w:rPr>
          <w:color w:val="000000"/>
          <w:sz w:val="28"/>
        </w:rPr>
        <w:t>2002</w:t>
      </w:r>
      <w:r>
        <w:rPr>
          <w:color w:val="000000"/>
          <w:sz w:val="28"/>
        </w:rPr>
        <w:t xml:space="preserve"> года</w:t>
      </w:r>
      <w:r w:rsidR="009917B8">
        <w:rPr>
          <w:color w:val="000000"/>
          <w:sz w:val="28"/>
        </w:rPr>
        <w:t xml:space="preserve">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 Закон</w:t>
      </w:r>
      <w:r>
        <w:rPr>
          <w:color w:val="000000"/>
          <w:sz w:val="28"/>
        </w:rPr>
        <w:t xml:space="preserve">ом Краснодарского края от 23 июля </w:t>
      </w:r>
      <w:r w:rsidR="009917B8">
        <w:rPr>
          <w:color w:val="000000"/>
          <w:sz w:val="28"/>
        </w:rPr>
        <w:t>2003</w:t>
      </w:r>
      <w:r>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Pr>
          <w:color w:val="000000"/>
          <w:sz w:val="28"/>
        </w:rPr>
        <w:t>.</w:t>
      </w:r>
      <w:proofErr w:type="gramEnd"/>
    </w:p>
    <w:p w:rsidR="009917B8" w:rsidRDefault="0067706A" w:rsidP="0081350A">
      <w:pPr>
        <w:tabs>
          <w:tab w:val="left" w:pos="142"/>
        </w:tabs>
        <w:ind w:firstLine="851"/>
        <w:jc w:val="both"/>
        <w:rPr>
          <w:color w:val="000000"/>
          <w:sz w:val="28"/>
        </w:rPr>
      </w:pPr>
      <w:r>
        <w:rPr>
          <w:rFonts w:eastAsia="Times New Roman"/>
          <w:color w:val="000000"/>
          <w:sz w:val="28"/>
        </w:rPr>
        <w:t>5. </w:t>
      </w:r>
      <w:r w:rsidR="009917B8">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9917B8">
        <w:rPr>
          <w:rFonts w:eastAsia="Times New Roman"/>
          <w:b/>
          <w:color w:val="000000"/>
          <w:sz w:val="28"/>
        </w:rPr>
        <w:t xml:space="preserve"> </w:t>
      </w:r>
      <w:r w:rsidR="009917B8">
        <w:rPr>
          <w:rFonts w:eastAsia="Times New Roman"/>
          <w:color w:val="000000"/>
          <w:sz w:val="28"/>
        </w:rPr>
        <w:t xml:space="preserve">в поддержку данной инициативы, количество которых составляет </w:t>
      </w:r>
      <w:r w:rsidR="00410F4B">
        <w:rPr>
          <w:rFonts w:eastAsia="Times New Roman"/>
          <w:color w:val="000000"/>
          <w:sz w:val="28"/>
        </w:rPr>
        <w:t xml:space="preserve">      </w:t>
      </w:r>
      <w:r w:rsidR="009917B8">
        <w:rPr>
          <w:rFonts w:eastAsia="Times New Roman"/>
          <w:color w:val="000000"/>
          <w:sz w:val="28"/>
        </w:rPr>
        <w:t>5 процентов от числа участников референдума, зарегистрированных на территории поселения</w:t>
      </w:r>
      <w:r w:rsidR="009917B8">
        <w:rPr>
          <w:rFonts w:eastAsia="Times New Roman"/>
          <w:b/>
          <w:color w:val="000000"/>
          <w:sz w:val="28"/>
        </w:rPr>
        <w:t xml:space="preserve"> </w:t>
      </w:r>
      <w:r w:rsidR="009917B8">
        <w:rPr>
          <w:rFonts w:eastAsia="Times New Roman"/>
          <w:color w:val="000000"/>
          <w:sz w:val="28"/>
        </w:rPr>
        <w:t xml:space="preserve">в соответствии с </w:t>
      </w:r>
      <w:r>
        <w:rPr>
          <w:color w:val="000000"/>
          <w:sz w:val="28"/>
        </w:rPr>
        <w:t xml:space="preserve">Федеральным законом от 12 июня             </w:t>
      </w:r>
      <w:r w:rsidR="009917B8">
        <w:rPr>
          <w:color w:val="000000"/>
          <w:sz w:val="28"/>
        </w:rPr>
        <w:t xml:space="preserve">2002 года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w:t>
      </w:r>
      <w:r w:rsidR="0067706A">
        <w:rPr>
          <w:rFonts w:eastAsia="Times New Roman"/>
          <w:color w:val="000000"/>
          <w:sz w:val="28"/>
        </w:rPr>
        <w:t>. </w:t>
      </w:r>
      <w:r>
        <w:rPr>
          <w:rFonts w:eastAsia="Times New Roman"/>
          <w:color w:val="000000"/>
          <w:sz w:val="28"/>
        </w:rPr>
        <w:t>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67706A" w:rsidP="0081350A">
      <w:pPr>
        <w:shd w:val="clear" w:color="auto" w:fill="FFFFFF"/>
        <w:ind w:firstLine="900"/>
        <w:jc w:val="both"/>
        <w:rPr>
          <w:sz w:val="28"/>
        </w:rPr>
      </w:pPr>
      <w:r>
        <w:rPr>
          <w:sz w:val="28"/>
        </w:rPr>
        <w:t>7. </w:t>
      </w:r>
      <w:r w:rsidR="009917B8">
        <w:rPr>
          <w:sz w:val="28"/>
        </w:rPr>
        <w:t xml:space="preserve">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w:t>
      </w:r>
      <w:r>
        <w:rPr>
          <w:sz w:val="28"/>
        </w:rPr>
        <w:t xml:space="preserve">12 Федерального закона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w:t>
      </w:r>
      <w:r>
        <w:rPr>
          <w:sz w:val="28"/>
        </w:rPr>
        <w:t xml:space="preserve"> граждан Российской Федерации».</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67706A" w:rsidP="0081350A">
      <w:pPr>
        <w:tabs>
          <w:tab w:val="left" w:pos="142"/>
          <w:tab w:val="left" w:pos="360"/>
        </w:tabs>
        <w:ind w:firstLine="851"/>
        <w:jc w:val="both"/>
        <w:rPr>
          <w:sz w:val="28"/>
        </w:rPr>
      </w:pPr>
      <w:r>
        <w:rPr>
          <w:rFonts w:eastAsia="Times New Roman"/>
          <w:sz w:val="28"/>
        </w:rPr>
        <w:t>8. </w:t>
      </w:r>
      <w:r w:rsidR="009917B8">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w:t>
      </w:r>
      <w:r w:rsidR="00410F4B">
        <w:rPr>
          <w:sz w:val="28"/>
        </w:rPr>
        <w:t>иципального образования (далее -</w:t>
      </w:r>
      <w:r>
        <w:rPr>
          <w:sz w:val="28"/>
        </w:rPr>
        <w:t xml:space="preserve">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sz w:val="28"/>
        </w:rPr>
        <w:t>9. </w:t>
      </w:r>
      <w:r w:rsidR="009917B8">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9917B8">
        <w:rPr>
          <w:rFonts w:eastAsia="Times New Roman"/>
          <w:b/>
          <w:color w:val="000000"/>
          <w:sz w:val="28"/>
        </w:rPr>
        <w:t xml:space="preserve"> </w:t>
      </w:r>
      <w:r w:rsidR="009917B8">
        <w:rPr>
          <w:rFonts w:eastAsia="Times New Roman"/>
          <w:color w:val="000000"/>
          <w:sz w:val="28"/>
        </w:rPr>
        <w:lastRenderedPageBreak/>
        <w:t>поселения. Граждане Российской Федерации участвуют в местном</w:t>
      </w:r>
      <w:r w:rsidR="009917B8">
        <w:rPr>
          <w:rFonts w:eastAsia="Times New Roman"/>
          <w:sz w:val="28"/>
        </w:rPr>
        <w:t xml:space="preserve"> </w:t>
      </w:r>
      <w:r w:rsidR="009917B8">
        <w:rPr>
          <w:rFonts w:eastAsia="Times New Roman"/>
          <w:color w:val="000000"/>
          <w:sz w:val="28"/>
        </w:rPr>
        <w:t>референдуме</w:t>
      </w:r>
      <w:r w:rsidR="009917B8">
        <w:rPr>
          <w:rFonts w:eastAsia="Times New Roman"/>
          <w:b/>
          <w:color w:val="000000"/>
          <w:sz w:val="28"/>
        </w:rPr>
        <w:t xml:space="preserve"> </w:t>
      </w:r>
      <w:r w:rsidR="009917B8">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sidR="0067706A">
        <w:rPr>
          <w:sz w:val="28"/>
        </w:rPr>
        <w:t>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67706A" w:rsidP="0081350A">
      <w:pPr>
        <w:pStyle w:val="ad"/>
        <w:tabs>
          <w:tab w:val="left" w:pos="-1134"/>
          <w:tab w:val="left" w:pos="142"/>
        </w:tabs>
        <w:spacing w:after="0" w:line="100" w:lineRule="atLeast"/>
        <w:ind w:firstLine="851"/>
        <w:jc w:val="both"/>
        <w:rPr>
          <w:sz w:val="28"/>
        </w:rPr>
      </w:pPr>
      <w:r>
        <w:rPr>
          <w:sz w:val="28"/>
        </w:rPr>
        <w:t>11. </w:t>
      </w:r>
      <w:r w:rsidR="009917B8">
        <w:rPr>
          <w:sz w:val="28"/>
        </w:rPr>
        <w:t>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67706A" w:rsidP="0081350A">
      <w:pPr>
        <w:pStyle w:val="ad"/>
        <w:tabs>
          <w:tab w:val="left" w:pos="142"/>
        </w:tabs>
        <w:spacing w:after="0" w:line="100" w:lineRule="atLeast"/>
        <w:ind w:firstLine="851"/>
        <w:jc w:val="both"/>
        <w:rPr>
          <w:color w:val="000000"/>
          <w:sz w:val="28"/>
        </w:rPr>
      </w:pPr>
      <w:r>
        <w:rPr>
          <w:sz w:val="28"/>
        </w:rPr>
        <w:t>12. </w:t>
      </w:r>
      <w:r w:rsidR="009917B8">
        <w:rPr>
          <w:sz w:val="28"/>
        </w:rPr>
        <w:t xml:space="preserve">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 июня </w:t>
      </w:r>
      <w:r w:rsidR="009917B8">
        <w:rPr>
          <w:color w:val="000000"/>
          <w:sz w:val="28"/>
        </w:rPr>
        <w:t>2002</w:t>
      </w:r>
      <w:r>
        <w:rPr>
          <w:color w:val="000000"/>
          <w:sz w:val="28"/>
        </w:rPr>
        <w:t xml:space="preserve"> года</w:t>
      </w:r>
      <w:r w:rsidR="009917B8">
        <w:rPr>
          <w:color w:val="000000"/>
          <w:sz w:val="28"/>
        </w:rPr>
        <w:t xml:space="preserve"> № 67-ФЗ </w:t>
      </w:r>
      <w:r w:rsidR="00A03B53">
        <w:rPr>
          <w:color w:val="000000"/>
          <w:sz w:val="28"/>
        </w:rPr>
        <w:t>«</w:t>
      </w:r>
      <w:r w:rsidR="009917B8">
        <w:rPr>
          <w:color w:val="000000"/>
          <w:sz w:val="28"/>
        </w:rPr>
        <w:t>Об основны</w:t>
      </w:r>
      <w:r>
        <w:rPr>
          <w:color w:val="000000"/>
          <w:sz w:val="28"/>
        </w:rPr>
        <w:t xml:space="preserve">х гарантиях избирательных прав </w:t>
      </w:r>
      <w:r w:rsidR="009917B8">
        <w:rPr>
          <w:color w:val="000000"/>
          <w:sz w:val="28"/>
        </w:rPr>
        <w:t>и права на участие в референдуме граждан Российской Федерации</w:t>
      </w:r>
      <w:r w:rsidR="00A03B53">
        <w:rPr>
          <w:color w:val="000000"/>
          <w:sz w:val="28"/>
        </w:rPr>
        <w:t>»</w:t>
      </w:r>
      <w:r w:rsidR="009917B8">
        <w:rPr>
          <w:color w:val="000000"/>
          <w:sz w:val="28"/>
        </w:rPr>
        <w:t>, Законом Краснодарского кр</w:t>
      </w:r>
      <w:r>
        <w:rPr>
          <w:color w:val="000000"/>
          <w:sz w:val="28"/>
        </w:rPr>
        <w:t xml:space="preserve">ая от 23 июля </w:t>
      </w:r>
      <w:r w:rsidR="009917B8">
        <w:rPr>
          <w:color w:val="000000"/>
          <w:sz w:val="28"/>
        </w:rPr>
        <w:t>2003</w:t>
      </w:r>
      <w:r>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sidR="009917B8">
        <w:rPr>
          <w:color w:val="000000"/>
          <w:sz w:val="28"/>
        </w:rPr>
        <w:t>.</w:t>
      </w:r>
    </w:p>
    <w:p w:rsidR="009917B8" w:rsidRDefault="009917B8" w:rsidP="00992229">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67706A"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67706A" w:rsidP="0081350A">
      <w:pPr>
        <w:ind w:firstLine="851"/>
        <w:jc w:val="both"/>
        <w:rPr>
          <w:sz w:val="28"/>
        </w:rPr>
      </w:pPr>
      <w:r>
        <w:rPr>
          <w:rFonts w:eastAsia="Times New Roman"/>
          <w:sz w:val="28"/>
        </w:rPr>
        <w:t>2. </w:t>
      </w:r>
      <w:proofErr w:type="gramStart"/>
      <w:r w:rsidR="009917B8">
        <w:rPr>
          <w:sz w:val="28"/>
        </w:rPr>
        <w:t>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w:t>
      </w:r>
      <w:r>
        <w:rPr>
          <w:sz w:val="28"/>
        </w:rPr>
        <w:t xml:space="preserve">ся Федеральным законом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 граждан Российской Федерации», Закон</w:t>
      </w:r>
      <w:r>
        <w:rPr>
          <w:sz w:val="28"/>
        </w:rPr>
        <w:t xml:space="preserve">ом Краснодарского края от 26 декабря </w:t>
      </w:r>
      <w:r w:rsidR="009917B8">
        <w:rPr>
          <w:sz w:val="28"/>
        </w:rPr>
        <w:t>2005</w:t>
      </w:r>
      <w:r>
        <w:rPr>
          <w:sz w:val="28"/>
        </w:rPr>
        <w:t xml:space="preserve"> года</w:t>
      </w:r>
      <w:r w:rsidR="009917B8">
        <w:rPr>
          <w:sz w:val="28"/>
        </w:rPr>
        <w:t xml:space="preserve"> № 966-КЗ </w:t>
      </w:r>
      <w:r w:rsidR="00992229">
        <w:rPr>
          <w:sz w:val="28"/>
        </w:rPr>
        <w:t xml:space="preserve">                        </w:t>
      </w:r>
      <w:r w:rsidR="009917B8">
        <w:rPr>
          <w:sz w:val="28"/>
        </w:rPr>
        <w:t>«О муниципальных</w:t>
      </w:r>
      <w:r w:rsidR="00A54C8A">
        <w:rPr>
          <w:sz w:val="28"/>
        </w:rPr>
        <w:t xml:space="preserve"> выборах в Краснодарском крае».</w:t>
      </w:r>
      <w:proofErr w:type="gramEnd"/>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410F4B" w:rsidRDefault="0067706A" w:rsidP="00717F02">
      <w:pPr>
        <w:pStyle w:val="210"/>
        <w:jc w:val="both"/>
        <w:rPr>
          <w:szCs w:val="28"/>
        </w:rPr>
      </w:pPr>
      <w:r>
        <w:rPr>
          <w:szCs w:val="28"/>
        </w:rPr>
        <w:t>3. </w:t>
      </w:r>
      <w:r w:rsidR="00717F02" w:rsidRPr="0063233B">
        <w:rPr>
          <w:szCs w:val="28"/>
        </w:rPr>
        <w:t>Муниципальные выборы назначаются Советом не ранее чем за 90 дней и не позднее чем за 80 дней до дня голосования</w:t>
      </w:r>
      <w:r w:rsidR="00717F02" w:rsidRPr="00410F4B">
        <w:rPr>
          <w:szCs w:val="28"/>
        </w:rPr>
        <w:t>.</w:t>
      </w:r>
      <w:r w:rsidR="00286E4A" w:rsidRPr="00410F4B">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63233B" w:rsidRDefault="00717F02"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BD4B6C">
        <w:rPr>
          <w:szCs w:val="28"/>
        </w:rPr>
        <w:t xml:space="preserve"> днем, либо второе </w:t>
      </w:r>
      <w:r w:rsidR="00BD4B6C">
        <w:rPr>
          <w:szCs w:val="28"/>
        </w:rPr>
        <w:lastRenderedPageBreak/>
        <w:t xml:space="preserve">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E10B4F" w:rsidP="0081350A">
      <w:pPr>
        <w:tabs>
          <w:tab w:val="left" w:pos="142"/>
        </w:tabs>
        <w:ind w:firstLine="851"/>
        <w:jc w:val="both"/>
        <w:rPr>
          <w:b/>
          <w:sz w:val="28"/>
        </w:rPr>
      </w:pPr>
      <w:r>
        <w:rPr>
          <w:sz w:val="28"/>
        </w:rPr>
        <w:t>4. </w:t>
      </w:r>
      <w:r w:rsidR="009917B8">
        <w:rPr>
          <w:sz w:val="28"/>
        </w:rPr>
        <w:t>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5E18B5" w:rsidRPr="00410F4B" w:rsidRDefault="005E18B5" w:rsidP="005E18B5">
      <w:pPr>
        <w:widowControl/>
        <w:suppressAutoHyphens w:val="0"/>
        <w:autoSpaceDE w:val="0"/>
        <w:autoSpaceDN w:val="0"/>
        <w:adjustRightInd w:val="0"/>
        <w:ind w:firstLine="851"/>
        <w:jc w:val="both"/>
        <w:rPr>
          <w:sz w:val="28"/>
          <w:szCs w:val="28"/>
        </w:rPr>
      </w:pPr>
      <w:r w:rsidRPr="00410F4B">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917B8" w:rsidRDefault="009917B8" w:rsidP="0081350A">
      <w:pPr>
        <w:tabs>
          <w:tab w:val="left" w:pos="142"/>
        </w:tabs>
        <w:ind w:firstLine="851"/>
        <w:jc w:val="both"/>
        <w:rPr>
          <w:sz w:val="28"/>
        </w:rPr>
      </w:pPr>
      <w:r>
        <w:rPr>
          <w:sz w:val="28"/>
        </w:rPr>
        <w:t>5.</w:t>
      </w:r>
      <w:r w:rsidR="00E10B4F">
        <w:t>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9917B8" w:rsidRDefault="00E10B4F" w:rsidP="0081350A">
      <w:pPr>
        <w:ind w:firstLine="851"/>
        <w:jc w:val="both"/>
        <w:rPr>
          <w:sz w:val="28"/>
        </w:rPr>
      </w:pPr>
      <w:r>
        <w:rPr>
          <w:rFonts w:eastAsia="Times New Roman"/>
          <w:sz w:val="28"/>
        </w:rPr>
        <w:t>6. </w:t>
      </w:r>
      <w:r w:rsidR="009917B8">
        <w:rPr>
          <w:rFonts w:eastAsia="Times New Roman"/>
          <w:sz w:val="28"/>
        </w:rPr>
        <w:t>Результаты муниципальных выборов подлежат официальному опубликованию (обнародованию) в сроки, установленные</w:t>
      </w:r>
      <w:r w:rsidR="009917B8">
        <w:rPr>
          <w:rFonts w:eastAsia="Times New Roman"/>
        </w:rPr>
        <w:t xml:space="preserve"> </w:t>
      </w:r>
      <w:r>
        <w:rPr>
          <w:sz w:val="28"/>
        </w:rPr>
        <w:t xml:space="preserve">Федеральным законом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w:t>
      </w:r>
      <w:r>
        <w:rPr>
          <w:sz w:val="28"/>
        </w:rPr>
        <w:t xml:space="preserve"> граждан Российской Федерации».</w:t>
      </w:r>
    </w:p>
    <w:p w:rsidR="009917B8" w:rsidRDefault="009917B8" w:rsidP="00992229">
      <w:pPr>
        <w:pStyle w:val="22"/>
        <w:tabs>
          <w:tab w:val="left" w:pos="142"/>
        </w:tabs>
        <w:spacing w:before="0" w:after="0"/>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E10B4F" w:rsidP="0081350A">
      <w:pPr>
        <w:tabs>
          <w:tab w:val="left" w:pos="-900"/>
          <w:tab w:val="left" w:pos="142"/>
        </w:tabs>
        <w:ind w:firstLine="851"/>
        <w:jc w:val="both"/>
        <w:rPr>
          <w:rFonts w:eastAsia="Times New Roman"/>
          <w:sz w:val="28"/>
        </w:rPr>
      </w:pPr>
      <w:r>
        <w:rPr>
          <w:rFonts w:eastAsia="Times New Roman"/>
          <w:sz w:val="28"/>
        </w:rPr>
        <w:t>1. </w:t>
      </w:r>
      <w:r w:rsidR="009917B8">
        <w:rPr>
          <w:rFonts w:eastAsia="Times New Roman"/>
          <w:sz w:val="28"/>
        </w:rPr>
        <w:t>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E10B4F" w:rsidP="00E10B4F">
      <w:pPr>
        <w:pStyle w:val="ad"/>
        <w:spacing w:after="0" w:line="100" w:lineRule="atLeast"/>
        <w:ind w:firstLine="851"/>
        <w:jc w:val="both"/>
        <w:rPr>
          <w:sz w:val="28"/>
        </w:rPr>
      </w:pPr>
      <w:r>
        <w:rPr>
          <w:sz w:val="28"/>
        </w:rPr>
        <w:t>2. </w:t>
      </w:r>
      <w:r w:rsidR="009917B8">
        <w:rPr>
          <w:sz w:val="28"/>
        </w:rPr>
        <w:t>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E10B4F" w:rsidP="0081350A">
      <w:pPr>
        <w:tabs>
          <w:tab w:val="left" w:pos="-900"/>
          <w:tab w:val="left" w:pos="142"/>
        </w:tabs>
        <w:ind w:firstLine="851"/>
        <w:jc w:val="both"/>
        <w:rPr>
          <w:rFonts w:eastAsia="Times New Roman"/>
          <w:sz w:val="28"/>
        </w:rPr>
      </w:pPr>
      <w:r>
        <w:rPr>
          <w:rFonts w:eastAsia="Times New Roman"/>
          <w:sz w:val="28"/>
        </w:rPr>
        <w:t>3. </w:t>
      </w:r>
      <w:r w:rsidR="009917B8">
        <w:rPr>
          <w:rFonts w:eastAsia="Times New Roman"/>
          <w:sz w:val="28"/>
        </w:rPr>
        <w:t>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w:t>
      </w:r>
      <w:r w:rsidR="00E10B4F">
        <w:rPr>
          <w:rFonts w:eastAsia="Times New Roman"/>
          <w:sz w:val="28"/>
        </w:rPr>
        <w:t>от выполнения поручений Совета.</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4. Основаниями для отзыва главы поселения, в случае их подтверждения </w:t>
      </w:r>
      <w:r>
        <w:rPr>
          <w:rFonts w:eastAsia="Times New Roman"/>
          <w:b w:val="0"/>
          <w:i w:val="0"/>
          <w:color w:val="000000"/>
          <w:sz w:val="28"/>
        </w:rPr>
        <w:lastRenderedPageBreak/>
        <w:t>в судебном порядке, являются:</w:t>
      </w:r>
    </w:p>
    <w:p w:rsidR="009917B8" w:rsidRDefault="00E10B4F" w:rsidP="0081350A">
      <w:pPr>
        <w:tabs>
          <w:tab w:val="left" w:pos="-900"/>
          <w:tab w:val="left" w:pos="142"/>
        </w:tabs>
        <w:ind w:firstLine="851"/>
        <w:jc w:val="both"/>
        <w:rPr>
          <w:rFonts w:eastAsia="Times New Roman"/>
          <w:sz w:val="28"/>
        </w:rPr>
      </w:pPr>
      <w:r>
        <w:rPr>
          <w:rFonts w:eastAsia="Times New Roman"/>
          <w:sz w:val="28"/>
        </w:rPr>
        <w:t>1) </w:t>
      </w:r>
      <w:r w:rsidR="009917B8">
        <w:rPr>
          <w:rFonts w:eastAsia="Times New Roman"/>
          <w:sz w:val="28"/>
        </w:rPr>
        <w:t>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E10B4F"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w:t>
      </w:r>
      <w:r w:rsidR="009917B8">
        <w:rPr>
          <w:rFonts w:eastAsia="Times New Roman"/>
          <w:b w:val="0"/>
          <w:i w:val="0"/>
          <w:color w:val="000000"/>
          <w:sz w:val="28"/>
        </w:rPr>
        <w:t>Отзыв по указанным основаниям не освобождает депутата Совета, главу поселения</w:t>
      </w:r>
      <w:r w:rsidR="009917B8">
        <w:rPr>
          <w:rFonts w:eastAsia="Times New Roman"/>
          <w:color w:val="000000"/>
          <w:sz w:val="28"/>
        </w:rPr>
        <w:t xml:space="preserve"> </w:t>
      </w:r>
      <w:r w:rsidR="009917B8">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E10B4F" w:rsidP="0081350A">
      <w:pPr>
        <w:tabs>
          <w:tab w:val="left" w:pos="-900"/>
          <w:tab w:val="left" w:pos="142"/>
        </w:tabs>
        <w:ind w:firstLine="851"/>
        <w:jc w:val="both"/>
        <w:rPr>
          <w:rFonts w:eastAsia="Times New Roman"/>
          <w:color w:val="000000"/>
          <w:sz w:val="28"/>
        </w:rPr>
      </w:pPr>
      <w:r>
        <w:rPr>
          <w:rFonts w:eastAsia="Times New Roman"/>
          <w:sz w:val="28"/>
        </w:rPr>
        <w:t>6. </w:t>
      </w:r>
      <w:r w:rsidR="009917B8">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009917B8">
        <w:rPr>
          <w:rFonts w:eastAsia="Times New Roman"/>
          <w:sz w:val="28"/>
        </w:rPr>
        <w:t>, главы поселения</w:t>
      </w:r>
      <w:r w:rsidR="009917B8">
        <w:rPr>
          <w:rFonts w:eastAsia="Times New Roman"/>
          <w:color w:val="000000"/>
          <w:sz w:val="28"/>
        </w:rPr>
        <w:t xml:space="preserve"> в порядке, установленном статьями 73, 74 Федерального закона </w:t>
      </w:r>
      <w:r>
        <w:rPr>
          <w:sz w:val="28"/>
        </w:rPr>
        <w:t xml:space="preserve">от           6 октября </w:t>
      </w:r>
      <w:r w:rsidR="009917B8">
        <w:rPr>
          <w:sz w:val="28"/>
        </w:rPr>
        <w:t>2003</w:t>
      </w:r>
      <w:r>
        <w:rPr>
          <w:sz w:val="28"/>
        </w:rPr>
        <w:t xml:space="preserve"> года</w:t>
      </w:r>
      <w:r w:rsidR="009917B8">
        <w:rPr>
          <w:sz w:val="28"/>
        </w:rPr>
        <w:t xml:space="preserve"> № 131-ФЗ</w:t>
      </w:r>
      <w:r w:rsidR="009917B8">
        <w:rPr>
          <w:rFonts w:eastAsia="Times New Roman"/>
          <w:color w:val="000000"/>
          <w:sz w:val="28"/>
        </w:rPr>
        <w:t xml:space="preserve"> «Об общих принципах организации местного самоуправления в Российской Федерации». </w:t>
      </w:r>
    </w:p>
    <w:p w:rsidR="009917B8" w:rsidRDefault="009917B8" w:rsidP="0081350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4135B" w:rsidP="0081350A">
      <w:pPr>
        <w:pStyle w:val="31"/>
        <w:tabs>
          <w:tab w:val="left" w:pos="142"/>
        </w:tabs>
        <w:ind w:firstLine="851"/>
        <w:jc w:val="both"/>
        <w:rPr>
          <w:rFonts w:eastAsia="Times New Roman"/>
          <w:sz w:val="28"/>
        </w:rPr>
      </w:pPr>
      <w:r w:rsidRPr="00410F4B">
        <w:rPr>
          <w:rFonts w:eastAsia="Times New Roman"/>
          <w:color w:val="000000"/>
          <w:sz w:val="28"/>
        </w:rPr>
        <w:t>7</w:t>
      </w:r>
      <w:r w:rsidR="009917B8" w:rsidRPr="00410F4B">
        <w:rPr>
          <w:rFonts w:eastAsia="Times New Roman"/>
          <w:color w:val="000000"/>
          <w:sz w:val="28"/>
        </w:rPr>
        <w:t>.</w:t>
      </w:r>
      <w:r w:rsidR="00E10B4F">
        <w:rPr>
          <w:rFonts w:eastAsia="Times New Roman"/>
          <w:color w:val="000000"/>
          <w:sz w:val="28"/>
        </w:rPr>
        <w:t> </w:t>
      </w:r>
      <w:r w:rsidR="009917B8">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81350A">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Pr>
          <w:rFonts w:eastAsia="Times New Roman"/>
          <w:b/>
          <w:sz w:val="28"/>
        </w:rPr>
        <w:t xml:space="preserve"> </w:t>
      </w:r>
      <w:r>
        <w:rPr>
          <w:rFonts w:eastAsia="Times New Roman"/>
          <w:sz w:val="28"/>
        </w:rPr>
        <w:t>указанными в части 1 настоящей статьи,</w:t>
      </w:r>
      <w:r>
        <w:rPr>
          <w:rFonts w:eastAsia="Times New Roman"/>
          <w:b/>
          <w:sz w:val="28"/>
        </w:rPr>
        <w:t xml:space="preserve"> </w:t>
      </w:r>
      <w:r>
        <w:rPr>
          <w:rFonts w:eastAsia="Times New Roman"/>
          <w:sz w:val="28"/>
        </w:rPr>
        <w:t xml:space="preserve">по месту своего жительства на собрании. </w:t>
      </w:r>
    </w:p>
    <w:p w:rsidR="009917B8" w:rsidRDefault="0094135B" w:rsidP="0081350A">
      <w:pPr>
        <w:pStyle w:val="ad"/>
        <w:tabs>
          <w:tab w:val="left" w:pos="142"/>
        </w:tabs>
        <w:spacing w:after="0" w:line="100" w:lineRule="atLeast"/>
        <w:ind w:firstLine="851"/>
        <w:jc w:val="both"/>
        <w:rPr>
          <w:rFonts w:eastAsia="Times New Roman"/>
          <w:sz w:val="28"/>
        </w:rPr>
      </w:pPr>
      <w:r w:rsidRPr="00410F4B">
        <w:rPr>
          <w:rFonts w:eastAsia="Times New Roman"/>
          <w:sz w:val="28"/>
        </w:rPr>
        <w:t>8</w:t>
      </w:r>
      <w:r w:rsidR="009917B8" w:rsidRPr="00410F4B">
        <w:rPr>
          <w:rFonts w:eastAsia="Times New Roman"/>
          <w:sz w:val="28"/>
        </w:rPr>
        <w:t>.</w:t>
      </w:r>
      <w:r w:rsidR="009917B8">
        <w:rPr>
          <w:rFonts w:eastAsia="Times New Roman"/>
          <w:sz w:val="28"/>
        </w:rPr>
        <w:t xml:space="preserve">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917B8" w:rsidRDefault="0094135B" w:rsidP="0081350A">
      <w:pPr>
        <w:tabs>
          <w:tab w:val="left" w:pos="142"/>
        </w:tabs>
        <w:autoSpaceDE w:val="0"/>
        <w:ind w:firstLine="851"/>
        <w:jc w:val="both"/>
        <w:rPr>
          <w:rFonts w:eastAsia="Times New Roman"/>
          <w:color w:val="000000"/>
          <w:sz w:val="28"/>
        </w:rPr>
      </w:pPr>
      <w:r w:rsidRPr="00410F4B">
        <w:rPr>
          <w:rFonts w:eastAsia="Times New Roman"/>
          <w:color w:val="000000"/>
          <w:sz w:val="28"/>
        </w:rPr>
        <w:t>9</w:t>
      </w:r>
      <w:r w:rsidR="009917B8" w:rsidRPr="00410F4B">
        <w:rPr>
          <w:rFonts w:eastAsia="Times New Roman"/>
          <w:color w:val="000000"/>
          <w:sz w:val="28"/>
        </w:rPr>
        <w:t>.</w:t>
      </w:r>
      <w:r w:rsidR="00E10B4F">
        <w:rPr>
          <w:rFonts w:eastAsia="Times New Roman"/>
          <w:color w:val="000000"/>
          <w:sz w:val="28"/>
        </w:rPr>
        <w:t> </w:t>
      </w:r>
      <w:r w:rsidR="009917B8">
        <w:rPr>
          <w:rFonts w:eastAsia="Times New Roman"/>
          <w:color w:val="000000"/>
          <w:sz w:val="28"/>
        </w:rPr>
        <w:t>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w:t>
      </w:r>
      <w:r>
        <w:rPr>
          <w:rFonts w:eastAsia="Times New Roman"/>
          <w:color w:val="000000"/>
          <w:sz w:val="28"/>
        </w:rPr>
        <w:lastRenderedPageBreak/>
        <w:t>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w:t>
      </w:r>
      <w:r w:rsidR="00A54C8A">
        <w:rPr>
          <w:rFonts w:eastAsia="Times New Roman"/>
          <w:color w:val="000000"/>
          <w:sz w:val="28"/>
        </w:rPr>
        <w:t>ствовать от ее имени.</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410F4B">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E10B4F"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81350A">
      <w:pPr>
        <w:tabs>
          <w:tab w:val="left" w:pos="142"/>
        </w:tabs>
        <w:autoSpaceDE w:val="0"/>
        <w:ind w:firstLine="851"/>
        <w:jc w:val="both"/>
        <w:rPr>
          <w:rFonts w:eastAsia="Times New Roman"/>
          <w:color w:val="000000"/>
          <w:sz w:val="28"/>
        </w:rPr>
      </w:pPr>
      <w:r w:rsidRPr="00410F4B">
        <w:rPr>
          <w:rFonts w:eastAsia="Times New Roman"/>
          <w:color w:val="000000"/>
          <w:sz w:val="28"/>
        </w:rPr>
        <w:t>1</w:t>
      </w:r>
      <w:r w:rsidR="0094135B" w:rsidRPr="00410F4B">
        <w:rPr>
          <w:rFonts w:eastAsia="Times New Roman"/>
          <w:color w:val="000000"/>
          <w:sz w:val="28"/>
        </w:rPr>
        <w:t>0</w:t>
      </w:r>
      <w:r w:rsidRPr="00410F4B">
        <w:rPr>
          <w:rFonts w:eastAsia="Times New Roman"/>
          <w:color w:val="000000"/>
          <w:sz w:val="28"/>
        </w:rPr>
        <w:t>.</w:t>
      </w:r>
      <w:r w:rsidR="00A54C8A">
        <w:rPr>
          <w:rFonts w:eastAsia="Times New Roman"/>
          <w:color w:val="000000"/>
          <w:sz w:val="28"/>
        </w:rPr>
        <w:t> </w:t>
      </w:r>
      <w:r>
        <w:rPr>
          <w:rFonts w:eastAsia="Times New Roman"/>
          <w:color w:val="000000"/>
          <w:sz w:val="28"/>
        </w:rPr>
        <w:t>Регистрация инициативной группы</w:t>
      </w:r>
      <w:r>
        <w:rPr>
          <w:rFonts w:eastAsia="Times New Roman"/>
          <w:b/>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2D5A50" w:rsidRDefault="00A8761A" w:rsidP="0081350A">
      <w:pPr>
        <w:tabs>
          <w:tab w:val="left" w:pos="142"/>
        </w:tabs>
        <w:autoSpaceDE w:val="0"/>
        <w:ind w:firstLine="851"/>
        <w:jc w:val="both"/>
        <w:rPr>
          <w:rFonts w:eastAsia="Times New Roman"/>
          <w:color w:val="000000"/>
          <w:sz w:val="28"/>
        </w:rPr>
      </w:pPr>
      <w:r w:rsidRPr="002D5A50">
        <w:rPr>
          <w:sz w:val="27"/>
          <w:szCs w:val="27"/>
        </w:rPr>
        <w:t xml:space="preserve">Подписные листы изготавливаются по форме, установленной </w:t>
      </w:r>
      <w:r w:rsidR="00E10B4F">
        <w:rPr>
          <w:color w:val="000000"/>
          <w:sz w:val="27"/>
          <w:szCs w:val="27"/>
        </w:rPr>
        <w:t xml:space="preserve">приложением 9 к Федеральному закону от 12 июня </w:t>
      </w:r>
      <w:r w:rsidRPr="002D5A50">
        <w:rPr>
          <w:color w:val="000000"/>
          <w:sz w:val="27"/>
          <w:szCs w:val="27"/>
        </w:rPr>
        <w:t>2002</w:t>
      </w:r>
      <w:r w:rsidR="00E10B4F">
        <w:rPr>
          <w:color w:val="000000"/>
          <w:sz w:val="27"/>
          <w:szCs w:val="27"/>
        </w:rPr>
        <w:t xml:space="preserve"> года № </w:t>
      </w:r>
      <w:r w:rsidRPr="002D5A50">
        <w:rPr>
          <w:color w:val="000000"/>
          <w:sz w:val="27"/>
          <w:szCs w:val="27"/>
        </w:rPr>
        <w:t>67-ФЗ «</w:t>
      </w:r>
      <w:r w:rsidRPr="002D5A5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00E10B4F">
        <w:rPr>
          <w:color w:val="000000"/>
          <w:sz w:val="27"/>
          <w:szCs w:val="27"/>
        </w:rPr>
        <w:t xml:space="preserve">Законом Краснодарского края от 23 июля </w:t>
      </w:r>
      <w:r w:rsidRPr="002D5A50">
        <w:rPr>
          <w:color w:val="000000"/>
          <w:sz w:val="27"/>
          <w:szCs w:val="27"/>
        </w:rPr>
        <w:t>2003</w:t>
      </w:r>
      <w:r w:rsidR="00E10B4F">
        <w:rPr>
          <w:color w:val="000000"/>
          <w:sz w:val="27"/>
          <w:szCs w:val="27"/>
        </w:rPr>
        <w:t xml:space="preserve"> года</w:t>
      </w:r>
      <w:r w:rsidRPr="002D5A50">
        <w:rPr>
          <w:color w:val="000000"/>
          <w:sz w:val="27"/>
          <w:szCs w:val="27"/>
        </w:rPr>
        <w:t xml:space="preserve"> № 606-КЗ «О референдумах в Краснодарском крае».</w:t>
      </w:r>
    </w:p>
    <w:p w:rsidR="009917B8" w:rsidRDefault="009917B8" w:rsidP="0081350A">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1</w:t>
      </w:r>
      <w:r w:rsidRPr="00A14F17">
        <w:rPr>
          <w:rFonts w:eastAsia="Times New Roman"/>
          <w:color w:val="000000"/>
          <w:sz w:val="28"/>
        </w:rPr>
        <w:t>.</w:t>
      </w:r>
      <w:r w:rsidR="00E10B4F" w:rsidRPr="00A14F17">
        <w:rPr>
          <w:rFonts w:eastAsia="Times New Roman"/>
          <w:color w:val="000000"/>
          <w:sz w:val="28"/>
        </w:rPr>
        <w:t> </w:t>
      </w:r>
      <w:r w:rsidR="00DB6164" w:rsidRPr="00A14F17">
        <w:rPr>
          <w:color w:val="000000"/>
          <w:sz w:val="28"/>
          <w:szCs w:val="28"/>
        </w:rPr>
        <w:t>Количество</w:t>
      </w:r>
      <w:r w:rsidR="00DB6164">
        <w:rPr>
          <w:color w:val="000000"/>
          <w:sz w:val="28"/>
          <w:szCs w:val="28"/>
        </w:rPr>
        <w:t xml:space="preserve"> </w:t>
      </w:r>
      <w:r>
        <w:rPr>
          <w:rFonts w:eastAsia="Times New Roman"/>
          <w:color w:val="000000"/>
          <w:sz w:val="28"/>
        </w:rPr>
        <w:t>подписей, необходимых для назначения голосования по отзыву</w:t>
      </w:r>
      <w:r>
        <w:rPr>
          <w:rFonts w:eastAsia="Times New Roman"/>
          <w:b/>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DB6164" w:rsidP="0081350A">
      <w:pPr>
        <w:tabs>
          <w:tab w:val="left" w:pos="-142"/>
          <w:tab w:val="left" w:pos="0"/>
          <w:tab w:val="left" w:pos="142"/>
        </w:tabs>
        <w:autoSpaceDE w:val="0"/>
        <w:ind w:firstLine="821"/>
        <w:jc w:val="both"/>
        <w:rPr>
          <w:color w:val="000000"/>
          <w:sz w:val="28"/>
        </w:rPr>
      </w:pPr>
      <w:r w:rsidRPr="00A14F17">
        <w:rPr>
          <w:color w:val="000000"/>
          <w:sz w:val="28"/>
          <w:szCs w:val="28"/>
        </w:rPr>
        <w:t>Количество</w:t>
      </w:r>
      <w:r>
        <w:rPr>
          <w:color w:val="000000"/>
          <w:sz w:val="28"/>
          <w:szCs w:val="28"/>
        </w:rPr>
        <w:t xml:space="preserve"> </w:t>
      </w:r>
      <w:r w:rsidR="009917B8">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2</w:t>
      </w:r>
      <w:r w:rsidRPr="00A14F17">
        <w:rPr>
          <w:rFonts w:eastAsia="Times New Roman"/>
          <w:color w:val="000000"/>
          <w:sz w:val="28"/>
        </w:rPr>
        <w:t>.</w:t>
      </w:r>
      <w:r w:rsidR="00E10B4F" w:rsidRPr="00A14F17">
        <w:rPr>
          <w:rFonts w:eastAsia="Times New Roman"/>
          <w:color w:val="000000"/>
          <w:sz w:val="28"/>
        </w:rPr>
        <w:t> </w:t>
      </w:r>
      <w:r w:rsidR="00DB6164" w:rsidRPr="00A14F17">
        <w:rPr>
          <w:color w:val="000000"/>
          <w:sz w:val="28"/>
          <w:szCs w:val="28"/>
        </w:rPr>
        <w:t>Количество</w:t>
      </w:r>
      <w:r w:rsidR="00DB6164">
        <w:rPr>
          <w:color w:val="000000"/>
          <w:sz w:val="28"/>
          <w:szCs w:val="28"/>
        </w:rPr>
        <w:t xml:space="preserve">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A14F17">
        <w:rPr>
          <w:color w:val="000000"/>
          <w:sz w:val="28"/>
          <w:szCs w:val="28"/>
        </w:rPr>
        <w:t>количество</w:t>
      </w:r>
      <w:r w:rsidR="00DB6164">
        <w:rPr>
          <w:color w:val="000000"/>
          <w:sz w:val="28"/>
          <w:szCs w:val="28"/>
        </w:rPr>
        <w:t xml:space="preserve"> </w:t>
      </w:r>
      <w:r>
        <w:rPr>
          <w:rFonts w:eastAsia="Times New Roman"/>
          <w:color w:val="000000"/>
          <w:sz w:val="28"/>
        </w:rPr>
        <w:t>подписей, необходимое для назначения голосования по отзыву, но не более чем на 10 процентов.</w:t>
      </w:r>
    </w:p>
    <w:p w:rsidR="009917B8" w:rsidRDefault="009917B8"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3</w:t>
      </w:r>
      <w:r w:rsidRPr="00A14F17">
        <w:rPr>
          <w:rFonts w:eastAsia="Times New Roman"/>
          <w:color w:val="000000"/>
          <w:sz w:val="28"/>
        </w:rPr>
        <w:t>.</w:t>
      </w:r>
      <w:r>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 xml:space="preserve">Изготовление подписных листов оплачивается из соответствующего фонда по </w:t>
      </w:r>
      <w:r>
        <w:rPr>
          <w:color w:val="000000"/>
          <w:sz w:val="28"/>
        </w:rPr>
        <w:lastRenderedPageBreak/>
        <w:t>отзыву.</w:t>
      </w:r>
      <w:r>
        <w:rPr>
          <w:b/>
          <w:color w:val="000000"/>
          <w:sz w:val="28"/>
        </w:rPr>
        <w:t xml:space="preserve"> </w:t>
      </w:r>
      <w:r>
        <w:rPr>
          <w:rFonts w:eastAsia="Times New Roman"/>
          <w:color w:val="000000"/>
          <w:sz w:val="28"/>
        </w:rPr>
        <w:t xml:space="preserve">Период сбора подписей составляет 20 дней. </w:t>
      </w:r>
    </w:p>
    <w:p w:rsidR="009917B8" w:rsidRDefault="009917B8" w:rsidP="0094135B">
      <w:pPr>
        <w:tabs>
          <w:tab w:val="left" w:pos="142"/>
        </w:tabs>
        <w:autoSpaceDE w:val="0"/>
        <w:ind w:firstLine="851"/>
        <w:jc w:val="both"/>
        <w:rPr>
          <w:b/>
          <w:sz w:val="28"/>
        </w:rPr>
      </w:pPr>
      <w:r w:rsidRPr="00A14F17">
        <w:rPr>
          <w:rFonts w:eastAsia="Times New Roman"/>
          <w:color w:val="000000"/>
          <w:sz w:val="28"/>
        </w:rPr>
        <w:t>1</w:t>
      </w:r>
      <w:r w:rsidR="0094135B" w:rsidRPr="00A14F17">
        <w:rPr>
          <w:rFonts w:eastAsia="Times New Roman"/>
          <w:color w:val="000000"/>
          <w:sz w:val="28"/>
        </w:rPr>
        <w:t>4</w:t>
      </w:r>
      <w:r w:rsidRPr="00A14F17">
        <w:rPr>
          <w:rFonts w:eastAsia="Times New Roman"/>
          <w:color w:val="000000"/>
          <w:sz w:val="28"/>
        </w:rPr>
        <w:t>.</w:t>
      </w:r>
      <w:r w:rsidR="00A54C8A">
        <w:rPr>
          <w:rFonts w:eastAsia="Times New Roman"/>
          <w:color w:val="000000"/>
          <w:sz w:val="28"/>
        </w:rPr>
        <w:t> </w:t>
      </w:r>
      <w:r>
        <w:rPr>
          <w:rFonts w:eastAsia="Times New Roman"/>
          <w:color w:val="000000"/>
          <w:sz w:val="28"/>
        </w:rPr>
        <w:t>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Pr>
          <w:b/>
          <w:sz w:val="28"/>
        </w:rPr>
        <w:t xml:space="preserve"> </w:t>
      </w:r>
    </w:p>
    <w:p w:rsidR="006179CF" w:rsidRPr="002D5A50" w:rsidRDefault="006179CF" w:rsidP="0094135B">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5</w:t>
      </w:r>
      <w:r w:rsidRPr="00A14F17">
        <w:rPr>
          <w:rFonts w:eastAsia="Times New Roman"/>
          <w:color w:val="000000"/>
          <w:sz w:val="28"/>
        </w:rPr>
        <w:t>.</w:t>
      </w:r>
      <w:r w:rsidR="00A54C8A">
        <w:rPr>
          <w:rFonts w:eastAsia="Times New Roman"/>
          <w:color w:val="000000"/>
          <w:sz w:val="28"/>
        </w:rPr>
        <w:t> </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9917B8">
        <w:rPr>
          <w:rFonts w:eastAsia="Times New Roman"/>
          <w:b/>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 xml:space="preserve">требованиям действующего законодательства, настоящего устава.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1</w:t>
      </w:r>
      <w:r w:rsidR="0094135B" w:rsidRPr="00A14F17">
        <w:rPr>
          <w:rFonts w:eastAsia="Times New Roman"/>
          <w:sz w:val="28"/>
        </w:rPr>
        <w:t>6</w:t>
      </w:r>
      <w:r w:rsidRPr="00A14F17">
        <w:rPr>
          <w:rFonts w:eastAsia="Times New Roman"/>
          <w:sz w:val="28"/>
        </w:rPr>
        <w:t>.</w:t>
      </w:r>
      <w:r w:rsidR="00A54C8A">
        <w:rPr>
          <w:rFonts w:eastAsia="Times New Roman"/>
          <w:sz w:val="28"/>
        </w:rPr>
        <w:t> </w:t>
      </w:r>
      <w:r>
        <w:rPr>
          <w:rFonts w:eastAsia="Times New Roman"/>
          <w:sz w:val="28"/>
        </w:rPr>
        <w:t>Совет</w:t>
      </w:r>
      <w:r>
        <w:rPr>
          <w:rFonts w:eastAsia="Times New Roman"/>
          <w:b/>
          <w:sz w:val="28"/>
        </w:rPr>
        <w:t xml:space="preserve"> </w:t>
      </w:r>
      <w:r>
        <w:rPr>
          <w:rFonts w:eastAsia="Times New Roman"/>
          <w:sz w:val="28"/>
        </w:rPr>
        <w:t>принимает решение о назначении голосования по отзыву не позднее</w:t>
      </w:r>
      <w:r>
        <w:rPr>
          <w:rFonts w:eastAsia="Times New Roman"/>
          <w:b/>
          <w:sz w:val="28"/>
        </w:rPr>
        <w:t xml:space="preserve"> </w:t>
      </w:r>
      <w:r>
        <w:rPr>
          <w:rFonts w:eastAsia="Times New Roman"/>
          <w:sz w:val="28"/>
        </w:rPr>
        <w:t>чем через 15 календарных</w:t>
      </w:r>
      <w:r>
        <w:rPr>
          <w:rFonts w:eastAsia="Times New Roman"/>
          <w:b/>
          <w:sz w:val="28"/>
        </w:rPr>
        <w:t xml:space="preserve"> </w:t>
      </w:r>
      <w:r>
        <w:rPr>
          <w:rFonts w:eastAsia="Times New Roman"/>
          <w:sz w:val="28"/>
        </w:rPr>
        <w:t xml:space="preserve">дней со дня представления документов, указанных </w:t>
      </w:r>
      <w:r w:rsidR="00C56C19" w:rsidRPr="00A14F17">
        <w:rPr>
          <w:rFonts w:eastAsia="Times New Roman"/>
          <w:sz w:val="28"/>
        </w:rPr>
        <w:t>в части 15</w:t>
      </w:r>
      <w:r w:rsidR="00C56C19">
        <w:rPr>
          <w:rFonts w:eastAsia="Times New Roman"/>
          <w:sz w:val="28"/>
        </w:rPr>
        <w:t xml:space="preserve"> </w:t>
      </w:r>
      <w:r>
        <w:rPr>
          <w:rFonts w:eastAsia="Times New Roman"/>
          <w:sz w:val="28"/>
        </w:rPr>
        <w:t xml:space="preserve">настоящей статьи. </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E971B3">
        <w:rPr>
          <w:rFonts w:eastAsia="Times New Roman"/>
          <w:color w:val="000000"/>
          <w:sz w:val="28"/>
        </w:rPr>
        <w:t xml:space="preserve"> </w:t>
      </w:r>
      <w:r w:rsidR="00E971B3" w:rsidRPr="002D5A50">
        <w:rPr>
          <w:rFonts w:eastAsia="Times New Roman"/>
          <w:color w:val="000000"/>
          <w:sz w:val="28"/>
        </w:rPr>
        <w:t>принято</w:t>
      </w:r>
      <w:r w:rsidRPr="002D5A50">
        <w:rPr>
          <w:rFonts w:eastAsia="Times New Roman"/>
          <w:color w:val="000000"/>
          <w:sz w:val="28"/>
        </w:rPr>
        <w:t xml:space="preserve"> </w:t>
      </w:r>
      <w:r w:rsidR="00A54C8A">
        <w:rPr>
          <w:rFonts w:eastAsia="Times New Roman"/>
          <w:color w:val="000000"/>
          <w:sz w:val="28"/>
        </w:rPr>
        <w:t xml:space="preserve">не позднее </w:t>
      </w:r>
      <w:r>
        <w:rPr>
          <w:rFonts w:eastAsia="Times New Roman"/>
          <w:color w:val="000000"/>
          <w:sz w:val="28"/>
        </w:rPr>
        <w:t>чем за 55 дней до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E64CF2" w:rsidRDefault="00FC553A" w:rsidP="00FC553A">
      <w:pPr>
        <w:pStyle w:val="ad"/>
        <w:tabs>
          <w:tab w:val="left" w:pos="142"/>
        </w:tabs>
        <w:spacing w:after="0" w:line="240" w:lineRule="auto"/>
        <w:ind w:firstLine="851"/>
        <w:jc w:val="both"/>
        <w:rPr>
          <w:sz w:val="28"/>
          <w:szCs w:val="28"/>
        </w:rPr>
      </w:pPr>
      <w:r w:rsidRPr="00A14F17">
        <w:rPr>
          <w:sz w:val="28"/>
          <w:szCs w:val="28"/>
        </w:rPr>
        <w:t>1</w:t>
      </w:r>
      <w:r w:rsidR="0094135B" w:rsidRPr="00A14F17">
        <w:rPr>
          <w:sz w:val="28"/>
          <w:szCs w:val="28"/>
        </w:rPr>
        <w:t>7</w:t>
      </w:r>
      <w:r w:rsidRPr="00A14F17">
        <w:rPr>
          <w:sz w:val="28"/>
          <w:szCs w:val="28"/>
        </w:rPr>
        <w:t>.</w:t>
      </w:r>
      <w:r w:rsidR="00A54C8A">
        <w:rPr>
          <w:sz w:val="28"/>
          <w:szCs w:val="28"/>
        </w:rPr>
        <w:t> </w:t>
      </w:r>
      <w:r w:rsidRPr="00E64CF2">
        <w:rPr>
          <w:sz w:val="28"/>
          <w:szCs w:val="28"/>
        </w:rPr>
        <w:t>Голосование по отзыву осуществляется в границах избирательных участков, образованных в соответствии</w:t>
      </w:r>
      <w:r w:rsidR="00A54C8A">
        <w:rPr>
          <w:sz w:val="28"/>
          <w:szCs w:val="28"/>
        </w:rPr>
        <w:t xml:space="preserve"> с Федеральным законом от 12 июня </w:t>
      </w:r>
      <w:r w:rsidRPr="00E64CF2">
        <w:rPr>
          <w:sz w:val="28"/>
          <w:szCs w:val="28"/>
        </w:rPr>
        <w:t xml:space="preserve">2002 </w:t>
      </w:r>
      <w:r w:rsidR="00A54C8A">
        <w:rPr>
          <w:sz w:val="28"/>
          <w:szCs w:val="28"/>
        </w:rPr>
        <w:t xml:space="preserve">года </w:t>
      </w:r>
      <w:r w:rsidRPr="00E64CF2">
        <w:rPr>
          <w:sz w:val="28"/>
          <w:szCs w:val="28"/>
        </w:rPr>
        <w:t>№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w:t>
      </w:r>
      <w:r w:rsidR="00A54C8A">
        <w:rPr>
          <w:sz w:val="28"/>
          <w:szCs w:val="28"/>
        </w:rPr>
        <w:t xml:space="preserve"> с Федеральным законом от 12 июня </w:t>
      </w:r>
      <w:r w:rsidRPr="00E64CF2">
        <w:rPr>
          <w:sz w:val="28"/>
          <w:szCs w:val="28"/>
        </w:rPr>
        <w:t>2002</w:t>
      </w:r>
      <w:r w:rsidR="00A54C8A">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w:t>
      </w:r>
    </w:p>
    <w:p w:rsidR="00FC553A" w:rsidRPr="00E64CF2" w:rsidRDefault="00FC553A" w:rsidP="00FC553A">
      <w:pPr>
        <w:pStyle w:val="ad"/>
        <w:tabs>
          <w:tab w:val="left" w:pos="142"/>
        </w:tabs>
        <w:spacing w:after="0" w:line="240" w:lineRule="auto"/>
        <w:ind w:firstLine="851"/>
        <w:jc w:val="both"/>
        <w:rPr>
          <w:sz w:val="28"/>
          <w:szCs w:val="28"/>
        </w:rPr>
      </w:pPr>
      <w:r w:rsidRPr="00E64CF2">
        <w:rPr>
          <w:sz w:val="28"/>
          <w:szCs w:val="28"/>
        </w:rPr>
        <w:t>Составление и уточнение списков участников голосования по отзыву осуществляются в порядке, предусмотренн</w:t>
      </w:r>
      <w:r w:rsidR="00A54C8A">
        <w:rPr>
          <w:sz w:val="28"/>
          <w:szCs w:val="28"/>
        </w:rPr>
        <w:t xml:space="preserve">ом Федеральным законом от 12 июня </w:t>
      </w:r>
      <w:r w:rsidRPr="00E64CF2">
        <w:rPr>
          <w:sz w:val="28"/>
          <w:szCs w:val="28"/>
        </w:rPr>
        <w:t>2002</w:t>
      </w:r>
      <w:r w:rsidR="00A54C8A">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 Закон</w:t>
      </w:r>
      <w:r w:rsidR="00A54C8A">
        <w:rPr>
          <w:sz w:val="28"/>
          <w:szCs w:val="28"/>
        </w:rPr>
        <w:t xml:space="preserve">ом Краснодарского края от 23 июля </w:t>
      </w:r>
      <w:r w:rsidRPr="00E64CF2">
        <w:rPr>
          <w:sz w:val="28"/>
          <w:szCs w:val="28"/>
        </w:rPr>
        <w:t>2003</w:t>
      </w:r>
      <w:r w:rsidR="00A54C8A">
        <w:rPr>
          <w:sz w:val="28"/>
          <w:szCs w:val="28"/>
        </w:rPr>
        <w:t xml:space="preserve"> года</w:t>
      </w:r>
      <w:r w:rsidRPr="00E64CF2">
        <w:rPr>
          <w:sz w:val="28"/>
          <w:szCs w:val="28"/>
        </w:rPr>
        <w:t xml:space="preserve"> № 606-КЗ «О референдумах в Краснодарском крае».</w:t>
      </w:r>
    </w:p>
    <w:p w:rsidR="009917B8" w:rsidRPr="00E64CF2"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1</w:t>
      </w:r>
      <w:r w:rsidR="0094135B" w:rsidRPr="00A14F17">
        <w:rPr>
          <w:rFonts w:eastAsia="Times New Roman"/>
          <w:sz w:val="28"/>
        </w:rPr>
        <w:t>8</w:t>
      </w:r>
      <w:r w:rsidRPr="00A14F17">
        <w:rPr>
          <w:rFonts w:eastAsia="Times New Roman"/>
          <w:sz w:val="28"/>
        </w:rPr>
        <w:t>.</w:t>
      </w:r>
      <w:r w:rsidR="00A54C8A">
        <w:rPr>
          <w:rFonts w:eastAsia="Times New Roman"/>
          <w:sz w:val="28"/>
        </w:rPr>
        <w:t> </w:t>
      </w:r>
      <w:r w:rsidRPr="00E64CF2">
        <w:rPr>
          <w:rFonts w:eastAsia="Times New Roman"/>
          <w:sz w:val="28"/>
        </w:rPr>
        <w:t xml:space="preserve">Для участия в голосовании по отзыву избиратель получает </w:t>
      </w:r>
      <w:r w:rsidRPr="00E64CF2">
        <w:rPr>
          <w:rFonts w:eastAsia="Times New Roman"/>
          <w:sz w:val="28"/>
        </w:rPr>
        <w:lastRenderedPageBreak/>
        <w:t>бюллетень для голосования по отзыву.</w:t>
      </w:r>
    </w:p>
    <w:p w:rsidR="009917B8" w:rsidRPr="00E64CF2" w:rsidRDefault="009917B8" w:rsidP="0081350A">
      <w:pPr>
        <w:tabs>
          <w:tab w:val="left" w:pos="142"/>
        </w:tabs>
        <w:autoSpaceDE w:val="0"/>
        <w:ind w:firstLine="851"/>
        <w:jc w:val="both"/>
        <w:rPr>
          <w:rFonts w:eastAsia="Times New Roman"/>
          <w:color w:val="000000"/>
          <w:sz w:val="28"/>
        </w:rPr>
      </w:pPr>
      <w:r w:rsidRPr="00E64CF2">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w:t>
      </w:r>
      <w:r w:rsidR="0083340B">
        <w:rPr>
          <w:rFonts w:eastAsia="Times New Roman"/>
          <w:color w:val="000000"/>
          <w:sz w:val="28"/>
        </w:rPr>
        <w:t xml:space="preserve">утверждается </w:t>
      </w:r>
      <w:r w:rsidRPr="00E64CF2">
        <w:rPr>
          <w:rFonts w:eastAsia="Times New Roman"/>
          <w:color w:val="000000"/>
          <w:sz w:val="28"/>
        </w:rPr>
        <w:t xml:space="preserve">комиссией не позднее чем за </w:t>
      </w:r>
      <w:r w:rsidR="00EB0B4E" w:rsidRPr="00E64CF2">
        <w:rPr>
          <w:rFonts w:eastAsia="Times New Roman"/>
          <w:color w:val="000000"/>
          <w:sz w:val="28"/>
        </w:rPr>
        <w:t xml:space="preserve">20 </w:t>
      </w:r>
      <w:r w:rsidRPr="00E64CF2">
        <w:rPr>
          <w:rFonts w:eastAsia="Times New Roman"/>
          <w:color w:val="000000"/>
          <w:sz w:val="28"/>
        </w:rPr>
        <w:t>дней до дня голосования. Текст бюллетеня должен быть размещен только на одной его стороне.</w:t>
      </w:r>
    </w:p>
    <w:p w:rsidR="009917B8" w:rsidRDefault="0094135B" w:rsidP="0081350A">
      <w:pPr>
        <w:tabs>
          <w:tab w:val="left" w:pos="142"/>
        </w:tabs>
        <w:autoSpaceDE w:val="0"/>
        <w:ind w:firstLine="851"/>
        <w:jc w:val="both"/>
        <w:rPr>
          <w:rFonts w:eastAsia="Times New Roman"/>
          <w:color w:val="000000"/>
          <w:sz w:val="28"/>
        </w:rPr>
      </w:pPr>
      <w:r w:rsidRPr="00A14F17">
        <w:rPr>
          <w:rFonts w:eastAsia="Times New Roman"/>
          <w:color w:val="000000"/>
          <w:sz w:val="28"/>
        </w:rPr>
        <w:t>19</w:t>
      </w:r>
      <w:r w:rsidR="009917B8" w:rsidRPr="00A14F17">
        <w:rPr>
          <w:rFonts w:eastAsia="Times New Roman"/>
          <w:color w:val="000000"/>
          <w:sz w:val="28"/>
        </w:rPr>
        <w:t>.</w:t>
      </w:r>
      <w:r w:rsidR="005E55BA">
        <w:rPr>
          <w:rFonts w:eastAsia="Times New Roman"/>
          <w:color w:val="000000"/>
          <w:sz w:val="28"/>
        </w:rPr>
        <w:t> </w:t>
      </w:r>
      <w:r w:rsidR="009917B8" w:rsidRPr="00E64CF2">
        <w:rPr>
          <w:rFonts w:eastAsia="Times New Roman"/>
          <w:color w:val="000000"/>
          <w:sz w:val="28"/>
        </w:rPr>
        <w:t>В верхней части бюллетеня для голосования по отзыву указывается</w:t>
      </w:r>
      <w:r w:rsidR="009917B8">
        <w:rPr>
          <w:rFonts w:eastAsia="Times New Roman"/>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Pr>
          <w:rFonts w:eastAsia="Times New Roman"/>
          <w:color w:val="000000"/>
          <w:sz w:val="28"/>
        </w:rPr>
        <w:t>которыми</w:t>
      </w:r>
      <w:proofErr w:type="gramEnd"/>
      <w:r w:rsidR="009917B8">
        <w:rPr>
          <w:rFonts w:eastAsia="Times New Roman"/>
          <w:color w:val="000000"/>
          <w:sz w:val="28"/>
        </w:rPr>
        <w:t xml:space="preserve"> помещаются пустые квадраты.</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0</w:t>
      </w:r>
      <w:r w:rsidRPr="00A14F17">
        <w:rPr>
          <w:rFonts w:eastAsia="Times New Roman"/>
          <w:sz w:val="28"/>
        </w:rPr>
        <w:t>.</w:t>
      </w:r>
      <w:r>
        <w:rPr>
          <w:rFonts w:eastAsia="Times New Roman"/>
          <w:sz w:val="28"/>
        </w:rPr>
        <w:t xml:space="preserve"> Голосование по отзыву депутата Совета, главы поселения</w:t>
      </w:r>
      <w:r>
        <w:rPr>
          <w:rFonts w:eastAsia="Times New Roman"/>
          <w:b/>
          <w:sz w:val="28"/>
        </w:rPr>
        <w:t xml:space="preserve"> </w:t>
      </w:r>
      <w:r>
        <w:rPr>
          <w:rFonts w:eastAsia="Times New Roman"/>
          <w:sz w:val="28"/>
        </w:rPr>
        <w:t xml:space="preserve">проводится в порядке, установленном Федеральным законом </w:t>
      </w:r>
      <w:r w:rsidR="0083340B" w:rsidRPr="00A14F17">
        <w:rPr>
          <w:rStyle w:val="afc"/>
          <w:i w:val="0"/>
          <w:sz w:val="28"/>
          <w:szCs w:val="28"/>
        </w:rPr>
        <w:t xml:space="preserve">от 12 июня </w:t>
      </w:r>
      <w:r w:rsidR="00EC7643" w:rsidRPr="00A14F17">
        <w:rPr>
          <w:rStyle w:val="afc"/>
          <w:i w:val="0"/>
          <w:sz w:val="28"/>
          <w:szCs w:val="28"/>
        </w:rPr>
        <w:t>2002</w:t>
      </w:r>
      <w:r w:rsidR="0083340B" w:rsidRPr="00A14F17">
        <w:rPr>
          <w:rStyle w:val="afc"/>
          <w:i w:val="0"/>
          <w:sz w:val="28"/>
          <w:szCs w:val="28"/>
        </w:rPr>
        <w:t xml:space="preserve"> года               </w:t>
      </w:r>
      <w:r w:rsidR="00EC7643" w:rsidRPr="00A14F17">
        <w:rPr>
          <w:rStyle w:val="afc"/>
          <w:i w:val="0"/>
          <w:sz w:val="28"/>
          <w:szCs w:val="28"/>
        </w:rPr>
        <w:t xml:space="preserve"> № 67-ФЗ</w:t>
      </w:r>
      <w:r w:rsidR="00EC7643" w:rsidRPr="00A14F17">
        <w:rPr>
          <w:rFonts w:eastAsia="Times New Roman"/>
          <w:sz w:val="28"/>
        </w:rPr>
        <w:t xml:space="preserve">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83340B" w:rsidRPr="00A14F17">
        <w:rPr>
          <w:rStyle w:val="afc"/>
          <w:i w:val="0"/>
          <w:sz w:val="28"/>
          <w:szCs w:val="28"/>
        </w:rPr>
        <w:t xml:space="preserve">от 23 июля </w:t>
      </w:r>
      <w:r w:rsidR="00EC7643" w:rsidRPr="00A14F17">
        <w:rPr>
          <w:rStyle w:val="afc"/>
          <w:i w:val="0"/>
          <w:sz w:val="28"/>
          <w:szCs w:val="28"/>
        </w:rPr>
        <w:t>2003</w:t>
      </w:r>
      <w:r w:rsidR="0083340B" w:rsidRPr="00A14F17">
        <w:rPr>
          <w:rStyle w:val="afc"/>
          <w:i w:val="0"/>
          <w:sz w:val="28"/>
          <w:szCs w:val="28"/>
        </w:rPr>
        <w:t xml:space="preserve"> года</w:t>
      </w:r>
      <w:r w:rsidR="00EC7643" w:rsidRPr="00A14F17">
        <w:rPr>
          <w:rStyle w:val="afc"/>
          <w:i w:val="0"/>
          <w:sz w:val="28"/>
          <w:szCs w:val="28"/>
        </w:rPr>
        <w:t xml:space="preserve"> № 606-КЗ</w:t>
      </w:r>
      <w:r w:rsidR="00EC7643">
        <w:rPr>
          <w:rFonts w:eastAsia="Times New Roman"/>
          <w:sz w:val="28"/>
        </w:rPr>
        <w:t xml:space="preserve"> </w:t>
      </w:r>
      <w:r>
        <w:rPr>
          <w:rFonts w:eastAsia="Times New Roman"/>
          <w:sz w:val="28"/>
        </w:rPr>
        <w:t xml:space="preserve">«О референдумах в Краснодарском крае» </w:t>
      </w:r>
      <w:r>
        <w:rPr>
          <w:sz w:val="28"/>
        </w:rPr>
        <w:t>с учетом особенностей, предусмотренн</w:t>
      </w:r>
      <w:r w:rsidR="0083340B">
        <w:rPr>
          <w:sz w:val="28"/>
        </w:rPr>
        <w:t>ых Фед</w:t>
      </w:r>
      <w:r w:rsidR="00A14F17">
        <w:rPr>
          <w:sz w:val="28"/>
        </w:rPr>
        <w:t>еральным законом</w:t>
      </w:r>
      <w:r w:rsidR="0083340B">
        <w:rPr>
          <w:sz w:val="28"/>
        </w:rPr>
        <w:t xml:space="preserve"> от 6 октября </w:t>
      </w:r>
      <w:r>
        <w:rPr>
          <w:sz w:val="28"/>
        </w:rPr>
        <w:t>2003</w:t>
      </w:r>
      <w:r w:rsidR="0083340B">
        <w:rPr>
          <w:sz w:val="28"/>
        </w:rPr>
        <w:t xml:space="preserve"> года</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1</w:t>
      </w:r>
      <w:r w:rsidRPr="00A14F17">
        <w:rPr>
          <w:rFonts w:eastAsia="Times New Roman"/>
          <w:sz w:val="28"/>
        </w:rPr>
        <w:t>.</w:t>
      </w:r>
      <w:r w:rsidR="00A14F17">
        <w:rPr>
          <w:rFonts w:eastAsia="Times New Roman"/>
          <w:sz w:val="28"/>
        </w:rPr>
        <w:t> </w:t>
      </w:r>
      <w:r>
        <w:rPr>
          <w:rFonts w:eastAsia="Times New Roman"/>
          <w:sz w:val="28"/>
        </w:rPr>
        <w:t xml:space="preserve">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Default="009917B8" w:rsidP="0081350A">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Default="009917B8" w:rsidP="0081350A">
      <w:pPr>
        <w:tabs>
          <w:tab w:val="left" w:pos="142"/>
        </w:tabs>
        <w:autoSpaceDE w:val="0"/>
        <w:ind w:firstLine="851"/>
        <w:jc w:val="both"/>
        <w:rPr>
          <w:rFonts w:eastAsia="Times New Roman"/>
          <w:color w:val="000000"/>
          <w:sz w:val="28"/>
        </w:rPr>
      </w:pPr>
      <w:r w:rsidRPr="00A14F17">
        <w:rPr>
          <w:rFonts w:eastAsia="Times New Roman"/>
          <w:sz w:val="28"/>
        </w:rPr>
        <w:t>2</w:t>
      </w:r>
      <w:r w:rsidR="0094135B" w:rsidRPr="00A14F17">
        <w:rPr>
          <w:rFonts w:eastAsia="Times New Roman"/>
          <w:sz w:val="28"/>
        </w:rPr>
        <w:t>2</w:t>
      </w:r>
      <w:r w:rsidRPr="00A14F17">
        <w:rPr>
          <w:rFonts w:eastAsia="Times New Roman"/>
          <w:sz w:val="28"/>
        </w:rPr>
        <w:t>.</w:t>
      </w:r>
      <w:r w:rsidR="0083340B">
        <w:rPr>
          <w:rFonts w:eastAsia="Times New Roman"/>
          <w:sz w:val="28"/>
        </w:rPr>
        <w:t> </w:t>
      </w:r>
      <w:r>
        <w:rPr>
          <w:rFonts w:eastAsia="Times New Roman"/>
          <w:color w:val="000000"/>
          <w:sz w:val="28"/>
        </w:rPr>
        <w:t xml:space="preserve">В случае невыполнения условия, предусмотренного </w:t>
      </w:r>
      <w:r w:rsidR="00700F8F" w:rsidRPr="00A14F17">
        <w:rPr>
          <w:rFonts w:eastAsia="Times New Roman"/>
          <w:color w:val="000000"/>
          <w:sz w:val="28"/>
        </w:rPr>
        <w:t>частью 21</w:t>
      </w:r>
      <w:r w:rsidR="00700F8F">
        <w:rPr>
          <w:rFonts w:eastAsia="Times New Roman"/>
          <w:color w:val="000000"/>
          <w:sz w:val="28"/>
        </w:rPr>
        <w:t xml:space="preserve"> </w:t>
      </w:r>
      <w:r>
        <w:rPr>
          <w:rFonts w:eastAsia="Times New Roman"/>
          <w:color w:val="000000"/>
          <w:sz w:val="28"/>
        </w:rPr>
        <w:t>настоящей статьи, комиссия признает решение об отзыве не принятым.</w:t>
      </w:r>
    </w:p>
    <w:p w:rsidR="009917B8" w:rsidRDefault="009917B8" w:rsidP="0081350A">
      <w:pPr>
        <w:tabs>
          <w:tab w:val="left" w:pos="142"/>
        </w:tabs>
        <w:autoSpaceDE w:val="0"/>
        <w:ind w:firstLine="851"/>
        <w:jc w:val="both"/>
        <w:rPr>
          <w:rFonts w:eastAsia="Times New Roman"/>
          <w:b/>
          <w:i/>
          <w:strike/>
          <w:color w:val="000000"/>
          <w:sz w:val="28"/>
        </w:rPr>
      </w:pPr>
      <w:r w:rsidRPr="00A14F17">
        <w:rPr>
          <w:rFonts w:eastAsia="Times New Roman"/>
          <w:color w:val="000000"/>
          <w:sz w:val="28"/>
        </w:rPr>
        <w:t>2</w:t>
      </w:r>
      <w:r w:rsidR="0094135B" w:rsidRPr="00A14F17">
        <w:rPr>
          <w:rFonts w:eastAsia="Times New Roman"/>
          <w:color w:val="000000"/>
          <w:sz w:val="28"/>
        </w:rPr>
        <w:t>3</w:t>
      </w:r>
      <w:r w:rsidRPr="00A14F17">
        <w:rPr>
          <w:rFonts w:eastAsia="Times New Roman"/>
          <w:color w:val="000000"/>
          <w:sz w:val="28"/>
        </w:rPr>
        <w:t>.</w:t>
      </w:r>
      <w:r>
        <w:rPr>
          <w:rFonts w:eastAsia="Times New Roman"/>
          <w:color w:val="000000"/>
          <w:sz w:val="28"/>
        </w:rPr>
        <w:t xml:space="preserve">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4</w:t>
      </w:r>
      <w:r w:rsidRPr="00A14F17">
        <w:rPr>
          <w:rFonts w:eastAsia="Times New Roman"/>
          <w:sz w:val="28"/>
        </w:rPr>
        <w:t>.</w:t>
      </w:r>
      <w:r w:rsidR="0083340B">
        <w:rPr>
          <w:rFonts w:eastAsia="Times New Roman"/>
          <w:sz w:val="28"/>
        </w:rPr>
        <w:t> </w:t>
      </w:r>
      <w:r>
        <w:rPr>
          <w:rFonts w:eastAsia="Times New Roman"/>
          <w:sz w:val="28"/>
        </w:rPr>
        <w:t>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5</w:t>
      </w:r>
      <w:r w:rsidRPr="00A14F17">
        <w:rPr>
          <w:rFonts w:eastAsia="Times New Roman"/>
          <w:sz w:val="28"/>
        </w:rPr>
        <w:t>.</w:t>
      </w:r>
      <w:r w:rsidR="0083340B">
        <w:rPr>
          <w:rFonts w:eastAsia="Times New Roman"/>
          <w:sz w:val="28"/>
        </w:rPr>
        <w:t> </w:t>
      </w:r>
      <w:r>
        <w:rPr>
          <w:rFonts w:eastAsia="Times New Roman"/>
          <w:sz w:val="28"/>
        </w:rPr>
        <w:t xml:space="preserve">Полномочия депутата Совета, главы поселения, в отношении которых проводилось голосование по отзыву, прекращаются </w:t>
      </w:r>
      <w:r w:rsidR="00550CF4" w:rsidRPr="00A14F17">
        <w:rPr>
          <w:rFonts w:eastAsia="Times New Roman"/>
          <w:sz w:val="28"/>
        </w:rPr>
        <w:t xml:space="preserve">со дня </w:t>
      </w:r>
      <w:r>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Default="009917B8" w:rsidP="002D72D0">
      <w:pPr>
        <w:autoSpaceDE w:val="0"/>
        <w:autoSpaceDN w:val="0"/>
        <w:adjustRightInd w:val="0"/>
        <w:ind w:firstLine="851"/>
        <w:jc w:val="both"/>
        <w:outlineLvl w:val="1"/>
        <w:rPr>
          <w:sz w:val="28"/>
        </w:rPr>
      </w:pPr>
      <w:r w:rsidRPr="00A14F17">
        <w:rPr>
          <w:sz w:val="28"/>
        </w:rPr>
        <w:t>2</w:t>
      </w:r>
      <w:r w:rsidR="0094135B" w:rsidRPr="00A14F17">
        <w:rPr>
          <w:sz w:val="28"/>
        </w:rPr>
        <w:t>6</w:t>
      </w:r>
      <w:r w:rsidRPr="00A14F17">
        <w:rPr>
          <w:sz w:val="28"/>
        </w:rPr>
        <w:t>.</w:t>
      </w:r>
      <w:r w:rsidR="0083340B">
        <w:rPr>
          <w:sz w:val="28"/>
        </w:rPr>
        <w:t> </w:t>
      </w:r>
      <w:r>
        <w:rPr>
          <w:sz w:val="28"/>
        </w:rPr>
        <w:t>В случаях, предусмо</w:t>
      </w:r>
      <w:r w:rsidR="0083340B">
        <w:rPr>
          <w:sz w:val="28"/>
        </w:rPr>
        <w:t xml:space="preserve">тренных Федеральным законом от 6 октября </w:t>
      </w:r>
      <w:r>
        <w:rPr>
          <w:sz w:val="28"/>
        </w:rPr>
        <w:t>2003</w:t>
      </w:r>
      <w:r w:rsidR="0083340B">
        <w:rPr>
          <w:sz w:val="28"/>
        </w:rPr>
        <w:t xml:space="preserve"> года № </w:t>
      </w:r>
      <w:r>
        <w:rPr>
          <w:sz w:val="28"/>
        </w:rPr>
        <w:t xml:space="preserve">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A14F17">
        <w:rPr>
          <w:sz w:val="28"/>
          <w:szCs w:val="28"/>
        </w:rPr>
        <w:t>на всей территории поселения или на части его территории</w:t>
      </w:r>
      <w:r w:rsidR="00712342" w:rsidRPr="00712342">
        <w:rPr>
          <w:b/>
          <w:sz w:val="28"/>
          <w:szCs w:val="28"/>
        </w:rPr>
        <w:t xml:space="preserve"> </w:t>
      </w:r>
      <w:r>
        <w:rPr>
          <w:sz w:val="28"/>
        </w:rPr>
        <w:t>проводится голосование по вопросам изменения границ (преобразования) поселения.</w:t>
      </w:r>
      <w:r w:rsidR="00C30DC7">
        <w:rPr>
          <w:sz w:val="28"/>
        </w:rPr>
        <w:t xml:space="preserve"> </w:t>
      </w:r>
    </w:p>
    <w:p w:rsidR="009917B8" w:rsidRDefault="009917B8" w:rsidP="008875E2">
      <w:pPr>
        <w:pStyle w:val="ad"/>
        <w:spacing w:after="0" w:line="100" w:lineRule="atLeast"/>
        <w:ind w:firstLine="851"/>
        <w:jc w:val="both"/>
        <w:rPr>
          <w:sz w:val="28"/>
        </w:rPr>
      </w:pPr>
      <w:r>
        <w:rPr>
          <w:sz w:val="28"/>
        </w:rPr>
        <w:t xml:space="preserve">Голосование по указанным вопросам назначается Советом и проводится </w:t>
      </w:r>
      <w:r>
        <w:rPr>
          <w:sz w:val="28"/>
        </w:rPr>
        <w:lastRenderedPageBreak/>
        <w:t>в порядке, установленн</w:t>
      </w:r>
      <w:r w:rsidR="0083340B">
        <w:rPr>
          <w:sz w:val="28"/>
        </w:rPr>
        <w:t xml:space="preserve">ом Федеральным законом от 12 июня </w:t>
      </w:r>
      <w:r>
        <w:rPr>
          <w:sz w:val="28"/>
        </w:rPr>
        <w:t>2002 года № 67-ФЗ «Об основных гарантиях избирательных прав и права на участие в референдуме граждан Российской Федерации», Закон</w:t>
      </w:r>
      <w:r w:rsidR="0083340B">
        <w:rPr>
          <w:sz w:val="28"/>
        </w:rPr>
        <w:t xml:space="preserve">ом Краснодарского края от 23 июля </w:t>
      </w:r>
      <w:r>
        <w:rPr>
          <w:sz w:val="28"/>
        </w:rPr>
        <w:t>2003 года № 606-КЗ «О референдумах в Краснодарском крае», с учетом особенностей, предусмо</w:t>
      </w:r>
      <w:r w:rsidR="0083340B">
        <w:rPr>
          <w:sz w:val="28"/>
        </w:rPr>
        <w:t xml:space="preserve">тренных Федеральным законом от 6 октября </w:t>
      </w:r>
      <w:r>
        <w:rPr>
          <w:sz w:val="28"/>
        </w:rPr>
        <w:t xml:space="preserve">2003 года </w:t>
      </w:r>
      <w:r w:rsidR="00A03B53">
        <w:rPr>
          <w:sz w:val="28"/>
        </w:rPr>
        <w:t xml:space="preserve">      </w:t>
      </w:r>
      <w:r>
        <w:rPr>
          <w:sz w:val="28"/>
        </w:rPr>
        <w:t>№ 131-ФЗ «Об общих принципах организации местного самоуправления в Российской Федерации». При этом положен</w:t>
      </w:r>
      <w:r w:rsidR="0083340B">
        <w:rPr>
          <w:sz w:val="28"/>
        </w:rPr>
        <w:t xml:space="preserve">ия Федерального закона от 12 июня </w:t>
      </w:r>
      <w:r>
        <w:rPr>
          <w:sz w:val="28"/>
        </w:rPr>
        <w:t>2002 года № 67-ФЗ «Об основных гарантиях избирательных прав и права на участие в референдуме граждан Российской Федерации», Зако</w:t>
      </w:r>
      <w:r w:rsidR="0083340B">
        <w:rPr>
          <w:sz w:val="28"/>
        </w:rPr>
        <w:t xml:space="preserve">на Краснодарского края от 23 июля </w:t>
      </w:r>
      <w:r>
        <w:rPr>
          <w:sz w:val="28"/>
        </w:rPr>
        <w:t>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2D5A50" w:rsidRDefault="009917B8" w:rsidP="002D5A50">
      <w:pPr>
        <w:tabs>
          <w:tab w:val="left" w:pos="-900"/>
        </w:tabs>
        <w:ind w:firstLine="851"/>
        <w:jc w:val="both"/>
        <w:rPr>
          <w:rFonts w:eastAsiaTheme="minorHAnsi"/>
          <w:kern w:val="0"/>
          <w:sz w:val="28"/>
          <w:szCs w:val="28"/>
        </w:rPr>
      </w:pPr>
      <w:r w:rsidRPr="00A14F17">
        <w:rPr>
          <w:sz w:val="28"/>
        </w:rPr>
        <w:t>2</w:t>
      </w:r>
      <w:r w:rsidR="0094135B" w:rsidRPr="00A14F17">
        <w:rPr>
          <w:sz w:val="28"/>
        </w:rPr>
        <w:t>7</w:t>
      </w:r>
      <w:r w:rsidRPr="00A14F17">
        <w:rPr>
          <w:sz w:val="28"/>
        </w:rPr>
        <w:t>.</w:t>
      </w:r>
      <w:r w:rsidR="0083340B">
        <w:rPr>
          <w:sz w:val="28"/>
        </w:rPr>
        <w:t> </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552C0D" w:rsidRPr="002D5A50">
        <w:rPr>
          <w:sz w:val="28"/>
          <w:szCs w:val="28"/>
        </w:rPr>
        <w:t xml:space="preserve">в соответствии с </w:t>
      </w:r>
      <w:r w:rsidR="00712342" w:rsidRPr="00A14F17">
        <w:rPr>
          <w:sz w:val="28"/>
          <w:szCs w:val="28"/>
        </w:rPr>
        <w:t>Федеральным законом</w:t>
      </w:r>
      <w:r w:rsidR="00712342">
        <w:rPr>
          <w:sz w:val="28"/>
          <w:szCs w:val="28"/>
        </w:rPr>
        <w:t xml:space="preserve"> </w:t>
      </w:r>
      <w:r w:rsidR="0083340B">
        <w:rPr>
          <w:sz w:val="28"/>
          <w:szCs w:val="28"/>
        </w:rPr>
        <w:t xml:space="preserve">от 6 октября </w:t>
      </w:r>
      <w:r w:rsidR="00552C0D" w:rsidRPr="002D5A50">
        <w:rPr>
          <w:sz w:val="28"/>
          <w:szCs w:val="28"/>
        </w:rPr>
        <w:t>2003</w:t>
      </w:r>
      <w:r w:rsidR="0083340B">
        <w:rPr>
          <w:sz w:val="28"/>
          <w:szCs w:val="28"/>
        </w:rPr>
        <w:t xml:space="preserve"> года № </w:t>
      </w:r>
      <w:r w:rsidR="00552C0D" w:rsidRPr="002D5A50">
        <w:rPr>
          <w:sz w:val="28"/>
          <w:szCs w:val="28"/>
        </w:rPr>
        <w:t xml:space="preserve">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7F2C6C" w:rsidRDefault="00A019B9" w:rsidP="00A019B9">
      <w:pPr>
        <w:tabs>
          <w:tab w:val="left" w:pos="-900"/>
        </w:tabs>
        <w:suppressAutoHyphens w:val="0"/>
        <w:ind w:firstLine="851"/>
        <w:jc w:val="both"/>
        <w:rPr>
          <w:sz w:val="28"/>
          <w:szCs w:val="28"/>
        </w:rPr>
      </w:pPr>
      <w:r w:rsidRPr="00A14F17">
        <w:rPr>
          <w:sz w:val="28"/>
          <w:szCs w:val="28"/>
        </w:rPr>
        <w:t>2</w:t>
      </w:r>
      <w:r w:rsidR="0094135B" w:rsidRPr="00A14F17">
        <w:rPr>
          <w:sz w:val="28"/>
          <w:szCs w:val="28"/>
        </w:rPr>
        <w:t>8</w:t>
      </w:r>
      <w:r w:rsidRPr="00A14F17">
        <w:rPr>
          <w:sz w:val="28"/>
          <w:szCs w:val="28"/>
        </w:rPr>
        <w:t>.</w:t>
      </w:r>
      <w:r w:rsidR="0083340B">
        <w:rPr>
          <w:sz w:val="28"/>
          <w:szCs w:val="28"/>
        </w:rPr>
        <w:t> </w:t>
      </w:r>
      <w:r w:rsidRPr="007F2C6C">
        <w:rPr>
          <w:sz w:val="28"/>
          <w:szCs w:val="28"/>
        </w:rPr>
        <w:t xml:space="preserve">Итоги голосования по отзыву депутата Совета, главы </w:t>
      </w:r>
      <w:r w:rsidRPr="004E4872">
        <w:rPr>
          <w:sz w:val="28"/>
          <w:szCs w:val="28"/>
        </w:rPr>
        <w:t>поселения,</w:t>
      </w:r>
      <w:r w:rsidRPr="00341F99">
        <w:rPr>
          <w:sz w:val="28"/>
          <w:szCs w:val="28"/>
        </w:rPr>
        <w:t xml:space="preserve"> </w:t>
      </w:r>
      <w:r w:rsidRPr="007F2C6C">
        <w:rPr>
          <w:sz w:val="28"/>
          <w:szCs w:val="28"/>
        </w:rPr>
        <w:t xml:space="preserve">итоги голосования по вопросам изменения границ </w:t>
      </w:r>
      <w:r w:rsidRPr="004E4872">
        <w:rPr>
          <w:sz w:val="28"/>
          <w:szCs w:val="28"/>
        </w:rPr>
        <w:t>поселения,</w:t>
      </w:r>
      <w:r w:rsidRPr="007F2C6C">
        <w:rPr>
          <w:sz w:val="28"/>
          <w:szCs w:val="28"/>
        </w:rPr>
        <w:t xml:space="preserve"> преобразования </w:t>
      </w:r>
      <w:r w:rsidRPr="004E4872">
        <w:rPr>
          <w:sz w:val="28"/>
          <w:szCs w:val="28"/>
        </w:rPr>
        <w:t>поселения</w:t>
      </w:r>
      <w:r w:rsidRPr="007F2C6C">
        <w:rPr>
          <w:sz w:val="28"/>
          <w:szCs w:val="28"/>
        </w:rPr>
        <w:t xml:space="preserve"> и принятые решения подлежат официальному опубликованию (обнародованию). </w:t>
      </w:r>
    </w:p>
    <w:p w:rsidR="009917B8" w:rsidRDefault="009917B8" w:rsidP="009722C0">
      <w:pPr>
        <w:pStyle w:val="7"/>
        <w:keepNext w:val="0"/>
        <w:keepLines w:val="0"/>
        <w:tabs>
          <w:tab w:val="left" w:pos="851"/>
        </w:tabs>
        <w:spacing w:line="100" w:lineRule="atLeast"/>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83340B"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Минимальная численность инициативной группы граждан устанавливается нормативным правовым актом Совета и не может превышать </w:t>
      </w:r>
      <w:r w:rsidR="004E4872">
        <w:rPr>
          <w:rFonts w:eastAsia="Times New Roman"/>
        </w:rPr>
        <w:t xml:space="preserve">         </w:t>
      </w:r>
      <w:r>
        <w:rPr>
          <w:rFonts w:eastAsia="Times New Roman"/>
        </w:rPr>
        <w:t>3 процента от числа жителей поселения, обладающих избирательным правом.</w:t>
      </w:r>
    </w:p>
    <w:p w:rsidR="009917B8" w:rsidRDefault="0083340B"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 xml:space="preserve">В случае, если принятие муниципального правового акта, проект </w:t>
      </w:r>
      <w:r>
        <w:rPr>
          <w:rFonts w:ascii="Times New Roman" w:hAnsi="Times New Roman"/>
          <w:sz w:val="28"/>
        </w:rPr>
        <w:lastRenderedPageBreak/>
        <w:t>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0636DF"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9722C0">
      <w:pPr>
        <w:pStyle w:val="7"/>
        <w:keepNext w:val="0"/>
        <w:keepLines w:val="0"/>
        <w:tabs>
          <w:tab w:val="left" w:pos="851"/>
        </w:tabs>
        <w:spacing w:line="100" w:lineRule="atLeast"/>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0636DF" w:rsidP="0081350A">
      <w:pPr>
        <w:pStyle w:val="22"/>
        <w:tabs>
          <w:tab w:val="left" w:pos="142"/>
        </w:tabs>
        <w:spacing w:before="0" w:after="0"/>
        <w:ind w:firstLine="851"/>
        <w:rPr>
          <w:rFonts w:eastAsia="Times New Roman"/>
        </w:rPr>
      </w:pPr>
      <w:r>
        <w:rPr>
          <w:rFonts w:eastAsia="Times New Roman"/>
        </w:rPr>
        <w:t>2. </w:t>
      </w:r>
      <w:r w:rsidR="009917B8">
        <w:rPr>
          <w:rFonts w:eastAsia="Times New Roman"/>
        </w:rPr>
        <w:t>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0636DF" w:rsidP="0081350A">
      <w:pPr>
        <w:pStyle w:val="22"/>
        <w:tabs>
          <w:tab w:val="left" w:pos="142"/>
        </w:tabs>
        <w:spacing w:before="0" w:after="0"/>
        <w:ind w:firstLine="851"/>
        <w:rPr>
          <w:rFonts w:eastAsia="Times New Roman"/>
        </w:rPr>
      </w:pPr>
      <w:r>
        <w:rPr>
          <w:rFonts w:eastAsia="Times New Roman"/>
        </w:rPr>
        <w:t>3. </w:t>
      </w:r>
      <w:r w:rsidR="009917B8">
        <w:rPr>
          <w:rFonts w:eastAsia="Times New Roman"/>
        </w:rPr>
        <w:t xml:space="preserve">Территориальное общественное самоуправление </w:t>
      </w:r>
      <w:r w:rsidR="009917B8" w:rsidRPr="0087280D">
        <w:rPr>
          <w:rFonts w:eastAsia="Times New Roman"/>
        </w:rPr>
        <w:t>в поселении</w:t>
      </w:r>
      <w:r w:rsidR="009917B8">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0636DF" w:rsidP="0081350A">
      <w:pPr>
        <w:pStyle w:val="22"/>
        <w:tabs>
          <w:tab w:val="left" w:pos="142"/>
        </w:tabs>
        <w:spacing w:before="0" w:after="0"/>
        <w:ind w:firstLine="851"/>
        <w:rPr>
          <w:rFonts w:eastAsia="Times New Roman"/>
        </w:rPr>
      </w:pPr>
      <w:r>
        <w:rPr>
          <w:rFonts w:eastAsia="Times New Roman"/>
        </w:rPr>
        <w:t>4. </w:t>
      </w:r>
      <w:r w:rsidR="009917B8">
        <w:rPr>
          <w:rFonts w:eastAsia="Times New Roman"/>
        </w:rPr>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w:t>
      </w:r>
      <w:r>
        <w:rPr>
          <w:rFonts w:eastAsia="Times New Roman"/>
        </w:rPr>
        <w:t xml:space="preserve">нкт, не являющийся поселением; </w:t>
      </w:r>
      <w:r w:rsidR="009917B8">
        <w:rPr>
          <w:rFonts w:eastAsia="Times New Roman"/>
        </w:rPr>
        <w:t>иные территории проживания граждан.</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sidR="009917B8">
        <w:rPr>
          <w:rFonts w:ascii="Times New Roman" w:hAnsi="Times New Roman"/>
          <w:sz w:val="28"/>
        </w:rPr>
        <w:t>жителей соответствующей территории, достигших шестнадцатилетнего возраста.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sidR="009917B8">
        <w:rPr>
          <w:rFonts w:ascii="Times New Roman" w:hAnsi="Times New Roman"/>
          <w:sz w:val="28"/>
        </w:rPr>
        <w:t xml:space="preserve">жителей </w:t>
      </w:r>
      <w:r w:rsidR="009917B8">
        <w:rPr>
          <w:rFonts w:ascii="Times New Roman" w:hAnsi="Times New Roman"/>
          <w:sz w:val="28"/>
        </w:rPr>
        <w:lastRenderedPageBreak/>
        <w:t>соответствующей территории, достигших шестнадцатилетнего возраста.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установление структуры органов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определение основных направлений деятельности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утверждение сметы доходов и расходов территориального общественного самоуправления и отчета о ее исполнении;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рассмотрение и утверждение отчетов о деятельности органов территориального общественного самоуправления.</w:t>
      </w:r>
    </w:p>
    <w:p w:rsidR="009917B8" w:rsidRDefault="0061149E" w:rsidP="0081350A">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Органы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представляют интересы населения, проживающего на соответствующей территории;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обеспечивают исполнение решений, принятых на собраниях и конференциях граждан;</w:t>
      </w:r>
    </w:p>
    <w:p w:rsidR="009917B8" w:rsidRDefault="004E4872"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цели, задачи, формы и основные направления деятельности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порядок приобретения имущества, а также порядок пользования и распоряжения указанным имуществом и финансовыми средствами;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порядок прекращения осуществления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12. </w:t>
      </w:r>
      <w:r w:rsidR="009917B8">
        <w:rPr>
          <w:rFonts w:ascii="Times New Roman" w:hAnsi="Times New Roman"/>
          <w:sz w:val="28"/>
        </w:rPr>
        <w:t xml:space="preserve">Дополнительные требования к уставу территориального общественного самоуправления органами местного самоуправления </w:t>
      </w:r>
      <w:r w:rsidR="009917B8">
        <w:rPr>
          <w:rFonts w:ascii="Times New Roman" w:hAnsi="Times New Roman"/>
          <w:sz w:val="28"/>
        </w:rPr>
        <w:lastRenderedPageBreak/>
        <w:t>устанавливаться не могут.</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9722C0">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0636DF" w:rsidP="0081350A">
      <w:pPr>
        <w:pStyle w:val="22"/>
        <w:tabs>
          <w:tab w:val="left" w:pos="142"/>
        </w:tabs>
        <w:spacing w:before="0" w:after="0"/>
        <w:ind w:firstLine="851"/>
        <w:rPr>
          <w:rFonts w:eastAsia="Times New Roman"/>
        </w:rPr>
      </w:pPr>
      <w:r>
        <w:rPr>
          <w:rFonts w:eastAsia="Times New Roman"/>
        </w:rPr>
        <w:t>2. </w:t>
      </w:r>
      <w:r w:rsidR="009917B8">
        <w:rPr>
          <w:rFonts w:eastAsia="Times New Roman"/>
        </w:rPr>
        <w:t>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0636DF" w:rsidP="0081350A">
      <w:pPr>
        <w:pStyle w:val="22"/>
        <w:tabs>
          <w:tab w:val="left" w:pos="142"/>
        </w:tabs>
        <w:spacing w:before="0" w:after="0"/>
        <w:ind w:firstLine="851"/>
        <w:rPr>
          <w:rFonts w:eastAsia="Times New Roman"/>
        </w:rPr>
      </w:pPr>
      <w:r>
        <w:rPr>
          <w:rFonts w:eastAsia="Times New Roman"/>
        </w:rPr>
        <w:t>3. </w:t>
      </w:r>
      <w:r w:rsidR="009917B8">
        <w:rPr>
          <w:rFonts w:eastAsia="Times New Roman"/>
        </w:rPr>
        <w:t>На публичные слушан</w:t>
      </w:r>
      <w:r w:rsidR="004E4872">
        <w:rPr>
          <w:rFonts w:eastAsia="Times New Roman"/>
        </w:rPr>
        <w:t>ия должны выноситься:</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Default="000636DF" w:rsidP="0081350A">
      <w:pPr>
        <w:pStyle w:val="ConsNormal"/>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009917B8" w:rsidRPr="00D23DC0">
        <w:rPr>
          <w:rFonts w:ascii="Times New Roman" w:hAnsi="Times New Roman"/>
          <w:sz w:val="28"/>
        </w:rPr>
        <w:t xml:space="preserve">, </w:t>
      </w:r>
      <w:r w:rsidR="00AD7482" w:rsidRPr="004E4872">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00AD7482" w:rsidRPr="004E4872">
        <w:rPr>
          <w:rFonts w:eastAsia="Calibri"/>
          <w:b/>
          <w:kern w:val="0"/>
        </w:rPr>
        <w:t xml:space="preserve"> </w:t>
      </w:r>
      <w:r w:rsidR="00E45042" w:rsidRPr="00D23DC0">
        <w:rPr>
          <w:rFonts w:ascii="Times New Roman" w:hAnsi="Times New Roman"/>
          <w:sz w:val="28"/>
        </w:rPr>
        <w:t>проекты правил благоустройства территорий,</w:t>
      </w:r>
      <w:r w:rsidR="00E45042">
        <w:rPr>
          <w:rFonts w:ascii="Times New Roman" w:hAnsi="Times New Roman"/>
          <w:sz w:val="28"/>
        </w:rPr>
        <w:t xml:space="preserve"> </w:t>
      </w:r>
      <w:r w:rsidR="009917B8">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9917B8">
        <w:rPr>
          <w:sz w:val="28"/>
        </w:rPr>
        <w:t xml:space="preserve"> </w:t>
      </w:r>
      <w:r w:rsidR="009917B8">
        <w:rPr>
          <w:rFonts w:ascii="Times New Roman" w:hAnsi="Times New Roman"/>
          <w:sz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Default="009917B8" w:rsidP="0081350A">
      <w:pPr>
        <w:pStyle w:val="22"/>
        <w:tabs>
          <w:tab w:val="left" w:pos="-35"/>
        </w:tabs>
        <w:spacing w:before="0" w:after="0"/>
        <w:ind w:firstLine="851"/>
        <w:rPr>
          <w:rFonts w:eastAsia="Times New Roman"/>
        </w:rPr>
      </w:pPr>
      <w:r>
        <w:rPr>
          <w:rFonts w:eastAsia="Times New Roman"/>
        </w:rPr>
        <w:t>4) вопросы о преобразовании поселения</w:t>
      </w:r>
      <w:r w:rsidR="003C0A98">
        <w:rPr>
          <w:rFonts w:eastAsia="Times New Roman"/>
          <w:b/>
        </w:rPr>
        <w:t>.</w:t>
      </w:r>
    </w:p>
    <w:p w:rsidR="003C0A98" w:rsidRPr="00D23DC0" w:rsidRDefault="000636DF" w:rsidP="003C0A98">
      <w:pPr>
        <w:pStyle w:val="22"/>
        <w:tabs>
          <w:tab w:val="left" w:pos="-35"/>
        </w:tabs>
        <w:spacing w:before="0" w:after="0"/>
        <w:ind w:firstLine="851"/>
        <w:rPr>
          <w:rFonts w:eastAsia="Times New Roman"/>
        </w:rPr>
      </w:pPr>
      <w:r>
        <w:rPr>
          <w:rFonts w:eastAsia="Times New Roman"/>
        </w:rPr>
        <w:t>4. </w:t>
      </w:r>
      <w:r w:rsidR="009917B8">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69613F" w:rsidRDefault="0069613F"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18. Собрание граждан</w:t>
      </w:r>
    </w:p>
    <w:p w:rsidR="009917B8" w:rsidRDefault="000636DF"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1. </w:t>
      </w:r>
      <w:r w:rsidR="009917B8">
        <w:rPr>
          <w:rFonts w:eastAsia="Times New Roman"/>
          <w:sz w:val="28"/>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0636DF"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w:t>
      </w:r>
      <w:r w:rsidR="009917B8">
        <w:rPr>
          <w:rFonts w:eastAsia="Times New Roman"/>
          <w:sz w:val="28"/>
        </w:rPr>
        <w:t>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0636DF" w:rsidP="0081350A">
      <w:pPr>
        <w:tabs>
          <w:tab w:val="left" w:pos="142"/>
        </w:tabs>
        <w:ind w:firstLine="851"/>
        <w:jc w:val="both"/>
        <w:rPr>
          <w:rFonts w:eastAsia="Times New Roman"/>
          <w:sz w:val="28"/>
        </w:rPr>
      </w:pPr>
      <w:r>
        <w:rPr>
          <w:rFonts w:eastAsia="Times New Roman"/>
          <w:sz w:val="28"/>
        </w:rPr>
        <w:t>4. </w:t>
      </w:r>
      <w:r w:rsidR="009917B8">
        <w:rPr>
          <w:rFonts w:eastAsia="Times New Roman"/>
          <w:sz w:val="28"/>
        </w:rPr>
        <w:t xml:space="preserve">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sidR="009917B8">
        <w:rPr>
          <w:rFonts w:eastAsia="Times New Roman"/>
          <w:sz w:val="28"/>
        </w:rPr>
        <w:t xml:space="preserve">жителей соответствующей территории, достигших </w:t>
      </w:r>
      <w:r w:rsidR="0082633F" w:rsidRPr="004E4872">
        <w:rPr>
          <w:sz w:val="28"/>
          <w:szCs w:val="28"/>
        </w:rPr>
        <w:t>шестнадцатилетнего</w:t>
      </w:r>
      <w:r w:rsidR="0082633F" w:rsidRPr="00FA665B">
        <w:rPr>
          <w:sz w:val="28"/>
          <w:szCs w:val="28"/>
        </w:rPr>
        <w:t xml:space="preserve"> </w:t>
      </w:r>
      <w:r w:rsidR="009917B8">
        <w:rPr>
          <w:rFonts w:eastAsia="Times New Roman"/>
          <w:sz w:val="28"/>
        </w:rPr>
        <w:t>возраста.</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w:t>
      </w:r>
      <w:r w:rsidR="009917B8">
        <w:rPr>
          <w:rFonts w:eastAsia="Times New Roman"/>
          <w:sz w:val="28"/>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w:t>
      </w:r>
      <w:r w:rsidR="009917B8">
        <w:rPr>
          <w:rFonts w:eastAsia="Times New Roman"/>
          <w:sz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0636DF"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w:t>
      </w:r>
      <w:r w:rsidR="009917B8">
        <w:rPr>
          <w:rFonts w:eastAsia="Times New Roman"/>
          <w:sz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0636DF" w:rsidP="0081350A">
      <w:pPr>
        <w:tabs>
          <w:tab w:val="left" w:pos="-900"/>
          <w:tab w:val="left" w:pos="142"/>
        </w:tabs>
        <w:ind w:firstLine="851"/>
        <w:jc w:val="both"/>
        <w:rPr>
          <w:sz w:val="28"/>
        </w:rPr>
      </w:pPr>
      <w:r>
        <w:rPr>
          <w:sz w:val="28"/>
        </w:rPr>
        <w:t>8. </w:t>
      </w:r>
      <w:r w:rsidR="009917B8">
        <w:rPr>
          <w:sz w:val="28"/>
        </w:rPr>
        <w:t xml:space="preserve">Порядок назначения и проведения собрания граждан, а также полномочия собрания граждан определяются Федеральным законом </w:t>
      </w:r>
      <w:r>
        <w:rPr>
          <w:sz w:val="28"/>
        </w:rPr>
        <w:t xml:space="preserve">                   </w:t>
      </w:r>
      <w:r w:rsidR="009917B8">
        <w:rPr>
          <w:sz w:val="28"/>
        </w:rPr>
        <w:t xml:space="preserve">от </w:t>
      </w:r>
      <w:r>
        <w:rPr>
          <w:sz w:val="28"/>
        </w:rPr>
        <w:t xml:space="preserve">6 октября </w:t>
      </w:r>
      <w:r w:rsidR="009917B8">
        <w:rPr>
          <w:sz w:val="28"/>
        </w:rPr>
        <w:t xml:space="preserve">2003 года № 131-ФЗ </w:t>
      </w:r>
      <w:r w:rsidR="00A03B53">
        <w:rPr>
          <w:sz w:val="28"/>
        </w:rPr>
        <w:t>«</w:t>
      </w:r>
      <w:r w:rsidR="009917B8">
        <w:rPr>
          <w:sz w:val="28"/>
        </w:rPr>
        <w:t>Об общих принципах организации местного самоуправления в Российской Федерации</w:t>
      </w:r>
      <w:r w:rsidR="00A03B53">
        <w:rPr>
          <w:sz w:val="28"/>
        </w:rPr>
        <w:t>»</w:t>
      </w:r>
      <w:r w:rsidR="009917B8">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9. </w:t>
      </w:r>
      <w:r w:rsidR="009917B8">
        <w:rPr>
          <w:rFonts w:eastAsia="Times New Roman"/>
          <w:sz w:val="28"/>
        </w:rPr>
        <w:t>Итоги собрания граждан подлежат официальному</w:t>
      </w:r>
      <w:r w:rsidR="009722C0">
        <w:rPr>
          <w:rFonts w:eastAsia="Times New Roman"/>
          <w:sz w:val="28"/>
        </w:rPr>
        <w:t xml:space="preserve"> опубликованию (обнародованию).</w:t>
      </w:r>
    </w:p>
    <w:p w:rsidR="009917B8" w:rsidRDefault="009917B8" w:rsidP="009722C0">
      <w:pPr>
        <w:tabs>
          <w:tab w:val="left" w:pos="142"/>
        </w:tabs>
        <w:jc w:val="both"/>
        <w:rPr>
          <w:rFonts w:eastAsia="Times New Roman"/>
          <w:b/>
          <w:sz w:val="28"/>
        </w:rPr>
      </w:pPr>
    </w:p>
    <w:p w:rsidR="0069613F" w:rsidRDefault="0069613F" w:rsidP="009722C0">
      <w:pPr>
        <w:tabs>
          <w:tab w:val="left" w:pos="142"/>
        </w:tabs>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19. Конференция граждан (собрание делегатов)</w:t>
      </w:r>
    </w:p>
    <w:p w:rsidR="009917B8" w:rsidRDefault="000636DF" w:rsidP="000636DF">
      <w:pPr>
        <w:pStyle w:val="ad"/>
        <w:spacing w:after="0" w:line="100" w:lineRule="atLeast"/>
        <w:ind w:firstLine="851"/>
        <w:jc w:val="both"/>
        <w:rPr>
          <w:rFonts w:eastAsia="Times New Roman"/>
          <w:sz w:val="28"/>
        </w:rPr>
      </w:pPr>
      <w:r>
        <w:rPr>
          <w:rFonts w:eastAsia="Times New Roman"/>
          <w:sz w:val="28"/>
        </w:rPr>
        <w:t>1. </w:t>
      </w:r>
      <w:r w:rsidR="009917B8">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0636DF" w:rsidP="000636DF">
      <w:pPr>
        <w:pStyle w:val="22"/>
        <w:spacing w:before="0" w:after="0"/>
        <w:ind w:firstLine="851"/>
        <w:rPr>
          <w:rFonts w:eastAsia="Times New Roman"/>
        </w:rPr>
      </w:pPr>
      <w:r>
        <w:rPr>
          <w:rFonts w:eastAsia="Times New Roman"/>
        </w:rPr>
        <w:t>2. </w:t>
      </w:r>
      <w:r w:rsidR="009917B8">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0636DF">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0636DF">
      <w:pPr>
        <w:pStyle w:val="8"/>
        <w:keepNext w:val="0"/>
        <w:ind w:firstLine="851"/>
      </w:pPr>
      <w:r w:rsidRPr="00C93BEE">
        <w:t>администрации поселения.</w:t>
      </w:r>
    </w:p>
    <w:p w:rsidR="009917B8" w:rsidRDefault="000636DF" w:rsidP="000636DF">
      <w:pPr>
        <w:pStyle w:val="ConsNormal"/>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0636DF" w:rsidP="000636DF">
      <w:pPr>
        <w:pStyle w:val="ConsNormal"/>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Порядок назначения и проведения конференции граждан (собрания делегатов)</w:t>
      </w:r>
      <w:r w:rsidR="009917B8">
        <w:rPr>
          <w:b/>
          <w:sz w:val="28"/>
        </w:rPr>
        <w:t xml:space="preserve"> </w:t>
      </w:r>
      <w:r w:rsidR="009917B8">
        <w:rPr>
          <w:rFonts w:ascii="Times New Roman" w:hAnsi="Times New Roman"/>
          <w:sz w:val="28"/>
        </w:rPr>
        <w:t>определяется нормативным правовым актом Совета.</w:t>
      </w:r>
    </w:p>
    <w:p w:rsidR="009917B8" w:rsidRDefault="000636DF" w:rsidP="000636DF">
      <w:pPr>
        <w:pStyle w:val="ad"/>
        <w:spacing w:after="0" w:line="100" w:lineRule="atLeast"/>
        <w:ind w:firstLine="851"/>
        <w:jc w:val="both"/>
        <w:rPr>
          <w:rFonts w:eastAsia="Times New Roman"/>
          <w:sz w:val="28"/>
        </w:rPr>
      </w:pPr>
      <w:r>
        <w:rPr>
          <w:rFonts w:eastAsia="Times New Roman"/>
          <w:sz w:val="28"/>
        </w:rPr>
        <w:t>5. </w:t>
      </w:r>
      <w:r w:rsidR="009917B8">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9722C0">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0636DF" w:rsidP="0081350A">
      <w:pPr>
        <w:pStyle w:val="22"/>
        <w:tabs>
          <w:tab w:val="left" w:pos="0"/>
          <w:tab w:val="left" w:pos="142"/>
        </w:tabs>
        <w:spacing w:before="0" w:after="0"/>
        <w:ind w:firstLine="851"/>
        <w:rPr>
          <w:rFonts w:eastAsia="Times New Roman"/>
        </w:rPr>
      </w:pPr>
      <w:r>
        <w:rPr>
          <w:rFonts w:eastAsia="Times New Roman"/>
        </w:rPr>
        <w:t>2. </w:t>
      </w:r>
      <w:r w:rsidR="009917B8">
        <w:rPr>
          <w:rFonts w:eastAsia="Times New Roman"/>
        </w:rPr>
        <w:t>В опросе граждан имеют право участвовать жители поселения, обладающие избирательным правом.</w:t>
      </w:r>
    </w:p>
    <w:p w:rsidR="009917B8" w:rsidRDefault="009722C0"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0636DF"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w:t>
      </w:r>
      <w:r w:rsidR="009917B8">
        <w:rPr>
          <w:rFonts w:eastAsia="Times New Roman"/>
        </w:rPr>
        <w:t>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4E4872" w:rsidRDefault="000636DF" w:rsidP="0081350A">
      <w:pPr>
        <w:pStyle w:val="22"/>
        <w:tabs>
          <w:tab w:val="left" w:pos="142"/>
        </w:tabs>
        <w:spacing w:before="0" w:after="0"/>
        <w:ind w:firstLine="851"/>
        <w:rPr>
          <w:rFonts w:eastAsia="Times New Roman"/>
        </w:rPr>
      </w:pPr>
      <w:r>
        <w:rPr>
          <w:rFonts w:eastAsia="Times New Roman"/>
        </w:rPr>
        <w:t>4. </w:t>
      </w:r>
      <w:r w:rsidR="009917B8">
        <w:rPr>
          <w:rFonts w:eastAsia="Times New Roman"/>
        </w:rPr>
        <w:t xml:space="preserve">Порядок назначения и проведения опроса граждан определяется нормативными правовыми актами </w:t>
      </w:r>
      <w:r w:rsidR="009917B8" w:rsidRPr="004E4872">
        <w:rPr>
          <w:rFonts w:eastAsia="Times New Roman"/>
        </w:rPr>
        <w:t>Совета</w:t>
      </w:r>
      <w:r w:rsidR="00B5338E" w:rsidRPr="004E4872">
        <w:rPr>
          <w:bCs/>
          <w:szCs w:val="28"/>
        </w:rPr>
        <w:t xml:space="preserve"> в соответствии с законом Краснодарского края</w:t>
      </w:r>
      <w:r w:rsidR="009917B8" w:rsidRPr="004E4872">
        <w:rPr>
          <w:rFonts w:eastAsia="Times New Roman"/>
        </w:rPr>
        <w:t xml:space="preserve">. </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минимальная численность жителей муниципального образования, участвующих в опросе.</w:t>
      </w:r>
    </w:p>
    <w:p w:rsidR="009917B8" w:rsidRDefault="000636DF" w:rsidP="0081350A">
      <w:pPr>
        <w:pStyle w:val="22"/>
        <w:tabs>
          <w:tab w:val="left" w:pos="142"/>
        </w:tabs>
        <w:spacing w:before="0" w:after="0"/>
        <w:ind w:firstLine="851"/>
        <w:rPr>
          <w:rFonts w:eastAsia="Times New Roman"/>
        </w:rPr>
      </w:pPr>
      <w:r>
        <w:rPr>
          <w:rFonts w:eastAsia="Times New Roman"/>
        </w:rPr>
        <w:t>6. </w:t>
      </w:r>
      <w:r w:rsidR="009917B8">
        <w:rPr>
          <w:rFonts w:eastAsia="Times New Roman"/>
        </w:rPr>
        <w:t>Жители поселения должны быть проинформированы о проведении опроса граждан не менее чем за 10 дней до его проведения.</w:t>
      </w:r>
    </w:p>
    <w:p w:rsidR="009917B8" w:rsidRDefault="000636DF" w:rsidP="0081350A">
      <w:pPr>
        <w:pStyle w:val="22"/>
        <w:tabs>
          <w:tab w:val="left" w:pos="142"/>
        </w:tabs>
        <w:spacing w:before="0" w:after="0"/>
        <w:ind w:firstLine="851"/>
        <w:rPr>
          <w:rFonts w:eastAsia="Times New Roman"/>
        </w:rPr>
      </w:pPr>
      <w:r>
        <w:rPr>
          <w:rFonts w:eastAsia="Times New Roman"/>
        </w:rPr>
        <w:lastRenderedPageBreak/>
        <w:t>7. </w:t>
      </w:r>
      <w:r w:rsidR="009917B8">
        <w:rPr>
          <w:rFonts w:eastAsia="Times New Roman"/>
        </w:rPr>
        <w:t>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0636DF"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за счет средств </w:t>
      </w:r>
      <w:r w:rsidR="0020297F" w:rsidRPr="004E4872">
        <w:rPr>
          <w:rFonts w:eastAsia="Times New Roman"/>
          <w:sz w:val="28"/>
        </w:rPr>
        <w:t>краевого</w:t>
      </w:r>
      <w:r w:rsidR="0020297F">
        <w:rPr>
          <w:rFonts w:eastAsia="Times New Roman"/>
          <w:sz w:val="28"/>
        </w:rPr>
        <w:t xml:space="preserve"> </w:t>
      </w:r>
      <w:r w:rsidR="009917B8">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9722C0">
      <w:pPr>
        <w:tabs>
          <w:tab w:val="left" w:pos="-1276"/>
        </w:tabs>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0636DF" w:rsidP="0081350A">
      <w:pPr>
        <w:pStyle w:val="WW-2"/>
        <w:rPr>
          <w:rFonts w:eastAsia="Lucida Sans Unicode"/>
        </w:rPr>
      </w:pPr>
      <w:r>
        <w:rPr>
          <w:rFonts w:eastAsia="Lucida Sans Unicode"/>
        </w:rPr>
        <w:t>2. </w:t>
      </w:r>
      <w:r w:rsidR="009917B8">
        <w:rPr>
          <w:rFonts w:eastAsia="Lucida Sans Unicode"/>
        </w:rPr>
        <w:t>Обращения граждан подлежат рассмотрению в порядке и сроки, устано</w:t>
      </w:r>
      <w:r>
        <w:rPr>
          <w:rFonts w:eastAsia="Lucida Sans Unicode"/>
        </w:rPr>
        <w:t xml:space="preserve">вленные Федеральным законом от 2 мая </w:t>
      </w:r>
      <w:r w:rsidR="009917B8">
        <w:rPr>
          <w:rFonts w:eastAsia="Lucida Sans Unicode"/>
        </w:rPr>
        <w:t>2006</w:t>
      </w:r>
      <w:r>
        <w:rPr>
          <w:rFonts w:eastAsia="Lucida Sans Unicode"/>
        </w:rPr>
        <w:t xml:space="preserve"> года</w:t>
      </w:r>
      <w:r w:rsidR="00345D1E">
        <w:rPr>
          <w:rFonts w:eastAsia="Lucida Sans Unicode"/>
        </w:rPr>
        <w:t xml:space="preserve"> </w:t>
      </w:r>
      <w:r w:rsidR="009917B8">
        <w:rPr>
          <w:rFonts w:eastAsia="Lucida Sans Unicode"/>
        </w:rPr>
        <w:t xml:space="preserve">№ 59-ФЗ </w:t>
      </w:r>
      <w:r w:rsidR="00A03B53">
        <w:rPr>
          <w:rFonts w:eastAsia="Lucida Sans Unicode"/>
        </w:rPr>
        <w:t>«</w:t>
      </w:r>
      <w:r w:rsidR="009917B8">
        <w:rPr>
          <w:rFonts w:eastAsia="Lucida Sans Unicode"/>
        </w:rPr>
        <w:t>О порядке рассмотрения обращений граждан Российской Федерации</w:t>
      </w:r>
      <w:r w:rsidR="00A03B53">
        <w:rPr>
          <w:rFonts w:eastAsia="Lucida Sans Unicode"/>
        </w:rPr>
        <w:t>»</w:t>
      </w:r>
      <w:r w:rsidR="009917B8">
        <w:rPr>
          <w:rFonts w:eastAsia="Lucida Sans Unicode"/>
        </w:rPr>
        <w:t>.</w:t>
      </w:r>
    </w:p>
    <w:p w:rsidR="009917B8" w:rsidRDefault="000636DF" w:rsidP="0081350A">
      <w:pPr>
        <w:ind w:firstLine="851"/>
        <w:jc w:val="both"/>
        <w:rPr>
          <w:sz w:val="28"/>
        </w:rPr>
      </w:pPr>
      <w:r>
        <w:rPr>
          <w:sz w:val="28"/>
        </w:rPr>
        <w:t>3. </w:t>
      </w:r>
      <w:r w:rsidR="009917B8">
        <w:rPr>
          <w:sz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9722C0">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w:t>
      </w:r>
      <w:r w:rsidR="009722C0">
        <w:rPr>
          <w:rFonts w:ascii="Times New Roman" w:hAnsi="Times New Roman"/>
          <w:b/>
          <w:sz w:val="28"/>
        </w:rPr>
        <w:t> </w:t>
      </w:r>
      <w:r>
        <w:rPr>
          <w:rFonts w:ascii="Times New Roman" w:hAnsi="Times New Roman"/>
          <w:b/>
          <w:sz w:val="28"/>
        </w:rPr>
        <w:t>22.</w:t>
      </w:r>
      <w:r w:rsidR="009722C0">
        <w:rPr>
          <w:rFonts w:ascii="Times New Roman" w:hAnsi="Times New Roman"/>
          <w:b/>
          <w:sz w:val="28"/>
        </w:rPr>
        <w:t> </w:t>
      </w:r>
      <w:r>
        <w:rPr>
          <w:rFonts w:ascii="Times New Roman" w:hAnsi="Times New Roman"/>
          <w:b/>
          <w:sz w:val="28"/>
        </w:rPr>
        <w:t>Другие формы непосредственного осуществления населением местного самоуправления и участия в его осуществлении</w:t>
      </w:r>
    </w:p>
    <w:p w:rsidR="009917B8" w:rsidRDefault="000636DF" w:rsidP="0081350A">
      <w:pPr>
        <w:pStyle w:val="ConsNonformat"/>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Наряду с предусмот</w:t>
      </w:r>
      <w:r>
        <w:rPr>
          <w:rFonts w:ascii="Times New Roman" w:hAnsi="Times New Roman"/>
          <w:sz w:val="28"/>
        </w:rPr>
        <w:t xml:space="preserve">ренными Федеральным законом от 6 октября            </w:t>
      </w:r>
      <w:r w:rsidR="009917B8">
        <w:rPr>
          <w:rFonts w:ascii="Times New Roman" w:hAnsi="Times New Roman"/>
          <w:sz w:val="28"/>
        </w:rPr>
        <w:t xml:space="preserve">2003 </w:t>
      </w:r>
      <w:r>
        <w:rPr>
          <w:rFonts w:ascii="Times New Roman" w:hAnsi="Times New Roman"/>
          <w:sz w:val="28"/>
        </w:rPr>
        <w:t>года</w:t>
      </w:r>
      <w:r w:rsidR="00A03B53">
        <w:rPr>
          <w:rFonts w:ascii="Times New Roman" w:hAnsi="Times New Roman"/>
          <w:sz w:val="28"/>
        </w:rPr>
        <w:t xml:space="preserve"> </w:t>
      </w:r>
      <w:r w:rsidR="009917B8">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9722C0">
      <w:pPr>
        <w:tabs>
          <w:tab w:val="left" w:pos="142"/>
        </w:tabs>
        <w:rPr>
          <w:rFonts w:eastAsia="Times New Roman"/>
          <w:b/>
          <w:caps/>
          <w:sz w:val="28"/>
        </w:rPr>
      </w:pPr>
    </w:p>
    <w:p w:rsidR="009722C0" w:rsidRDefault="009917B8" w:rsidP="009722C0">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w:t>
      </w:r>
      <w:r w:rsidR="009722C0">
        <w:rPr>
          <w:rFonts w:eastAsia="Times New Roman"/>
          <w:b/>
          <w:caps/>
          <w:sz w:val="28"/>
        </w:rPr>
        <w:t xml:space="preserve"> Органы местного самоуправления</w:t>
      </w:r>
    </w:p>
    <w:p w:rsidR="009917B8" w:rsidRDefault="009917B8" w:rsidP="009722C0">
      <w:pPr>
        <w:tabs>
          <w:tab w:val="left" w:pos="142"/>
        </w:tabs>
        <w:jc w:val="center"/>
        <w:rPr>
          <w:rFonts w:eastAsia="Times New Roman"/>
          <w:b/>
          <w:caps/>
          <w:sz w:val="28"/>
        </w:rPr>
      </w:pPr>
      <w:r>
        <w:rPr>
          <w:rFonts w:eastAsia="Times New Roman"/>
          <w:b/>
          <w:caps/>
          <w:sz w:val="28"/>
        </w:rPr>
        <w:t>и должностные лица местного самоуправления</w:t>
      </w:r>
    </w:p>
    <w:p w:rsidR="009917B8" w:rsidRDefault="009917B8" w:rsidP="009722C0">
      <w:pPr>
        <w:tabs>
          <w:tab w:val="left" w:pos="142"/>
        </w:tabs>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xml:space="preserve">представительный орган муниципального образования </w:t>
      </w:r>
      <w:r w:rsidR="009722C0">
        <w:rPr>
          <w:sz w:val="28"/>
        </w:rPr>
        <w:t>-</w:t>
      </w:r>
      <w:r>
        <w:rPr>
          <w:sz w:val="28"/>
        </w:rPr>
        <w:t xml:space="preserve"> Совет</w:t>
      </w:r>
      <w:r>
        <w:rPr>
          <w:b/>
          <w:i/>
          <w:sz w:val="28"/>
        </w:rPr>
        <w:t xml:space="preserve"> </w:t>
      </w:r>
      <w:r w:rsidR="00B8126C">
        <w:rPr>
          <w:sz w:val="28"/>
        </w:rPr>
        <w:t xml:space="preserve">Отрадненского </w:t>
      </w:r>
      <w:bookmarkStart w:id="0" w:name="_GoBack"/>
      <w:bookmarkEnd w:id="0"/>
      <w:r w:rsidR="000636DF">
        <w:rPr>
          <w:sz w:val="28"/>
        </w:rPr>
        <w:t>сельского поселения Тихорецкого</w:t>
      </w:r>
      <w:r>
        <w:rPr>
          <w:sz w:val="28"/>
        </w:rPr>
        <w:t xml:space="preserve"> района;</w:t>
      </w:r>
    </w:p>
    <w:p w:rsidR="009917B8" w:rsidRDefault="009917B8" w:rsidP="0081350A">
      <w:pPr>
        <w:ind w:firstLine="840"/>
        <w:jc w:val="both"/>
        <w:rPr>
          <w:sz w:val="28"/>
        </w:rPr>
      </w:pPr>
      <w:r>
        <w:rPr>
          <w:sz w:val="28"/>
        </w:rPr>
        <w:t xml:space="preserve">глава муниципального образования </w:t>
      </w:r>
      <w:r w:rsidR="00E45E43">
        <w:rPr>
          <w:sz w:val="28"/>
        </w:rPr>
        <w:t xml:space="preserve">– глава Отрадненского </w:t>
      </w:r>
      <w:r w:rsidR="00C15B00">
        <w:rPr>
          <w:sz w:val="28"/>
        </w:rPr>
        <w:t>сельского поселения Тихорецкого</w:t>
      </w:r>
      <w:r>
        <w:rPr>
          <w:sz w:val="28"/>
        </w:rPr>
        <w:t xml:space="preserve"> района;</w:t>
      </w:r>
    </w:p>
    <w:p w:rsidR="009917B8" w:rsidRDefault="009917B8" w:rsidP="0081350A">
      <w:pPr>
        <w:ind w:firstLine="840"/>
        <w:jc w:val="both"/>
        <w:rPr>
          <w:sz w:val="28"/>
        </w:rPr>
      </w:pPr>
      <w:r>
        <w:rPr>
          <w:sz w:val="28"/>
        </w:rPr>
        <w:t xml:space="preserve">исполнительно-распорядительный орган муниципального образования </w:t>
      </w:r>
      <w:r w:rsidR="009722C0">
        <w:rPr>
          <w:sz w:val="28"/>
        </w:rPr>
        <w:t>-</w:t>
      </w:r>
      <w:r w:rsidR="00E45E43">
        <w:rPr>
          <w:sz w:val="28"/>
        </w:rPr>
        <w:t xml:space="preserve"> администрация Отрадненского</w:t>
      </w:r>
      <w:r w:rsidR="00C15B00">
        <w:rPr>
          <w:sz w:val="28"/>
        </w:rPr>
        <w:t xml:space="preserve"> сельского поселения Тихорецкого</w:t>
      </w:r>
      <w:r>
        <w:rPr>
          <w:sz w:val="28"/>
        </w:rPr>
        <w:t xml:space="preserve">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C15B00"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Изменение структуры органов местного самоуправления поселения </w:t>
      </w:r>
      <w:r w:rsidR="009917B8">
        <w:rPr>
          <w:rFonts w:eastAsia="Times New Roman"/>
          <w:sz w:val="28"/>
        </w:rPr>
        <w:lastRenderedPageBreak/>
        <w:t>осуществляется не иначе как путем внесения изменений в настоящий устав.</w:t>
      </w:r>
    </w:p>
    <w:p w:rsidR="009917B8" w:rsidRPr="00D23DC0" w:rsidRDefault="00C15B00" w:rsidP="00243961">
      <w:pPr>
        <w:pStyle w:val="ConsPlusNormal"/>
        <w:ind w:firstLine="851"/>
        <w:jc w:val="both"/>
        <w:outlineLvl w:val="1"/>
        <w:rPr>
          <w:rFonts w:eastAsia="Times New Roman"/>
          <w:sz w:val="28"/>
        </w:rPr>
      </w:pPr>
      <w:r>
        <w:rPr>
          <w:rFonts w:ascii="Times New Roman" w:eastAsia="Times New Roman" w:hAnsi="Times New Roman" w:cs="Times New Roman"/>
          <w:sz w:val="28"/>
          <w:szCs w:val="28"/>
        </w:rPr>
        <w:t>3. </w:t>
      </w:r>
      <w:r w:rsidR="009917B8" w:rsidRPr="00F7428D">
        <w:rPr>
          <w:rFonts w:ascii="Times New Roman" w:eastAsia="Times New Roman" w:hAnsi="Times New Roman" w:cs="Times New Roman"/>
          <w:sz w:val="28"/>
          <w:szCs w:val="28"/>
        </w:rPr>
        <w:t>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Pr>
          <w:rFonts w:ascii="Times New Roman" w:hAnsi="Times New Roman"/>
          <w:sz w:val="28"/>
        </w:rPr>
        <w:t xml:space="preserve">от 6 октября </w:t>
      </w:r>
      <w:r w:rsidR="00F7428D" w:rsidRPr="00D23DC0">
        <w:rPr>
          <w:rFonts w:ascii="Times New Roman" w:hAnsi="Times New Roman"/>
          <w:sz w:val="28"/>
        </w:rPr>
        <w:t>2003</w:t>
      </w:r>
      <w:r>
        <w:rPr>
          <w:rFonts w:ascii="Times New Roman" w:hAnsi="Times New Roman"/>
          <w:sz w:val="28"/>
        </w:rPr>
        <w:t xml:space="preserve"> года</w:t>
      </w:r>
      <w:r w:rsidR="007251CB" w:rsidRPr="00D23DC0">
        <w:rPr>
          <w:rFonts w:ascii="Times New Roman" w:hAnsi="Times New Roman"/>
          <w:sz w:val="28"/>
        </w:rPr>
        <w:t xml:space="preserve"> </w:t>
      </w:r>
      <w:r w:rsidR="00F7428D" w:rsidRPr="00D23DC0">
        <w:rPr>
          <w:rFonts w:ascii="Times New Roman" w:hAnsi="Times New Roman"/>
          <w:sz w:val="28"/>
        </w:rPr>
        <w:t xml:space="preserve">№ 131-ФЗ </w:t>
      </w:r>
      <w:r w:rsidR="009722C0">
        <w:rPr>
          <w:rFonts w:ascii="Times New Roman" w:hAnsi="Times New Roman"/>
          <w:sz w:val="28"/>
        </w:rPr>
        <w:t xml:space="preserve">            </w:t>
      </w:r>
      <w:r w:rsidR="00F7428D" w:rsidRPr="00D23DC0">
        <w:rPr>
          <w:rFonts w:ascii="Times New Roman" w:hAnsi="Times New Roman"/>
          <w:sz w:val="28"/>
        </w:rPr>
        <w:t>«Об общих принципах организации местного самоуправления в Российской Федерации»</w:t>
      </w:r>
      <w:r w:rsidR="009917B8"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C15B00" w:rsidP="0081350A">
      <w:pPr>
        <w:tabs>
          <w:tab w:val="left" w:pos="142"/>
        </w:tabs>
        <w:ind w:firstLine="851"/>
        <w:jc w:val="both"/>
        <w:rPr>
          <w:rFonts w:eastAsia="Times New Roman"/>
          <w:sz w:val="28"/>
        </w:rPr>
      </w:pPr>
      <w:r>
        <w:rPr>
          <w:rFonts w:eastAsia="Times New Roman"/>
          <w:sz w:val="28"/>
        </w:rPr>
        <w:t>4. </w:t>
      </w:r>
      <w:r w:rsidR="009917B8" w:rsidRPr="00C93BEE">
        <w:rPr>
          <w:rStyle w:val="80"/>
        </w:rPr>
        <w:t xml:space="preserve">Финансовое обеспечение деятельности </w:t>
      </w:r>
      <w:r w:rsidR="009917B8">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9722C0">
      <w:pPr>
        <w:pStyle w:val="af"/>
        <w:tabs>
          <w:tab w:val="left" w:pos="142"/>
        </w:tabs>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 xml:space="preserve">1. Совет состоит из 10 </w:t>
      </w:r>
      <w:r w:rsidR="009917B8">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C15B00" w:rsidP="00C15B00">
      <w:pPr>
        <w:pStyle w:val="a6"/>
        <w:tabs>
          <w:tab w:val="left" w:pos="-15"/>
        </w:tabs>
        <w:spacing w:after="0"/>
        <w:ind w:firstLine="851"/>
        <w:jc w:val="both"/>
        <w:rPr>
          <w:rFonts w:eastAsia="Times New Roman"/>
          <w:sz w:val="28"/>
        </w:rPr>
      </w:pPr>
      <w:r>
        <w:rPr>
          <w:rFonts w:eastAsia="Times New Roman"/>
          <w:sz w:val="28"/>
        </w:rPr>
        <w:t>3. </w:t>
      </w:r>
      <w:r w:rsidR="009917B8">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Срок полномочий Совета составляет 5 лет.</w:t>
      </w:r>
    </w:p>
    <w:p w:rsidR="009917B8" w:rsidRDefault="009917B8" w:rsidP="00C15B00">
      <w:pPr>
        <w:pStyle w:val="ConsNormal"/>
        <w:ind w:firstLine="851"/>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Совет обладает правами юридического лица.</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Глава поселения возглавляет Совет.</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9917B8">
        <w:rPr>
          <w:rFonts w:ascii="Times New Roman" w:hAnsi="Times New Roman"/>
          <w:b/>
          <w:sz w:val="28"/>
        </w:rPr>
        <w:t xml:space="preserve"> </w:t>
      </w:r>
      <w:r w:rsidR="009917B8">
        <w:rPr>
          <w:rFonts w:ascii="Times New Roman" w:hAnsi="Times New Roman"/>
          <w:sz w:val="28"/>
        </w:rPr>
        <w:t xml:space="preserve">к компетенции Совета. </w:t>
      </w:r>
    </w:p>
    <w:p w:rsidR="009917B8" w:rsidRDefault="009917B8" w:rsidP="009722C0">
      <w:pPr>
        <w:pStyle w:val="ConsNormal"/>
        <w:tabs>
          <w:tab w:val="left" w:pos="142"/>
        </w:tabs>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1. </w:t>
      </w:r>
      <w:r w:rsidR="009917B8">
        <w:rPr>
          <w:rFonts w:eastAsia="Times New Roman"/>
          <w:sz w:val="28"/>
        </w:rPr>
        <w:t xml:space="preserve">Депутатом Совета может быть избран гражданин Российской Федерации, достигший </w:t>
      </w:r>
      <w:r w:rsidR="009A4825" w:rsidRPr="000C43E1">
        <w:rPr>
          <w:sz w:val="28"/>
          <w:szCs w:val="28"/>
        </w:rPr>
        <w:t xml:space="preserve">возраста </w:t>
      </w:r>
      <w:r w:rsidR="009917B8" w:rsidRPr="000C43E1">
        <w:rPr>
          <w:rFonts w:eastAsia="Times New Roman"/>
          <w:sz w:val="28"/>
        </w:rPr>
        <w:t>18</w:t>
      </w:r>
      <w:r w:rsidR="00B96BF9" w:rsidRPr="000C43E1">
        <w:rPr>
          <w:rFonts w:eastAsia="Times New Roman"/>
          <w:sz w:val="28"/>
        </w:rPr>
        <w:t xml:space="preserve"> </w:t>
      </w:r>
      <w:r w:rsidR="00B96BF9">
        <w:rPr>
          <w:rFonts w:eastAsia="Times New Roman"/>
          <w:sz w:val="28"/>
        </w:rPr>
        <w:t>лет.</w:t>
      </w:r>
    </w:p>
    <w:p w:rsidR="009917B8" w:rsidRDefault="00C15B00" w:rsidP="0081350A">
      <w:pPr>
        <w:pStyle w:val="a6"/>
        <w:spacing w:after="0"/>
        <w:ind w:firstLine="840"/>
        <w:jc w:val="both"/>
        <w:rPr>
          <w:sz w:val="28"/>
        </w:rPr>
      </w:pPr>
      <w:r>
        <w:rPr>
          <w:rFonts w:eastAsia="Times New Roman"/>
          <w:sz w:val="28"/>
        </w:rPr>
        <w:t>2. </w:t>
      </w:r>
      <w:r w:rsidR="009917B8">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3. </w:t>
      </w:r>
      <w:r w:rsidR="009917B8">
        <w:rPr>
          <w:rFonts w:eastAsia="Times New Roman"/>
          <w:sz w:val="28"/>
        </w:rPr>
        <w:t>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4. </w:t>
      </w:r>
      <w:r w:rsidR="009917B8">
        <w:rPr>
          <w:rFonts w:eastAsia="Times New Roman"/>
          <w:sz w:val="28"/>
        </w:rPr>
        <w:t>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w:t>
      </w:r>
      <w:r w:rsidR="00B96BF9">
        <w:rPr>
          <w:rFonts w:eastAsia="Times New Roman"/>
          <w:sz w:val="28"/>
        </w:rPr>
        <w:t>енно информирует об этом Совет.</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w:t>
      </w:r>
      <w:r>
        <w:rPr>
          <w:rFonts w:eastAsia="Times New Roman"/>
          <w:sz w:val="28"/>
        </w:rPr>
        <w:lastRenderedPageBreak/>
        <w:t>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Д</w:t>
      </w:r>
      <w:r w:rsidR="009917B8">
        <w:rPr>
          <w:rFonts w:ascii="Times New Roman" w:hAnsi="Times New Roman"/>
          <w:color w:val="000000"/>
          <w:sz w:val="28"/>
        </w:rPr>
        <w:t xml:space="preserve">епутат Совета </w:t>
      </w:r>
      <w:r w:rsidR="009917B8">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009917B8">
        <w:rPr>
          <w:rFonts w:ascii="Times New Roman" w:hAnsi="Times New Roman"/>
          <w:color w:val="000000"/>
          <w:sz w:val="28"/>
        </w:rPr>
        <w:t>депутата,</w:t>
      </w:r>
      <w:r w:rsidR="009917B8">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009917B8">
        <w:rPr>
          <w:rFonts w:ascii="Times New Roman" w:hAnsi="Times New Roman"/>
          <w:color w:val="000000"/>
          <w:sz w:val="28"/>
        </w:rPr>
        <w:t xml:space="preserve">депутатом </w:t>
      </w:r>
      <w:r w:rsidR="009917B8">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вступления в отношении его в законную силу обвинительного приговора суда;</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выезда за пределы Российской Федерации на постоянное место жительства;</w:t>
      </w:r>
    </w:p>
    <w:p w:rsidR="009917B8" w:rsidRDefault="00C15B00" w:rsidP="0081350A">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призыва на военную службу или направления на заменяющую ее альтернативную гражданскую службу;</w:t>
      </w:r>
    </w:p>
    <w:p w:rsidR="009917B8" w:rsidRDefault="009917B8" w:rsidP="0081350A">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Pr>
          <w:b/>
          <w:i/>
          <w:sz w:val="28"/>
        </w:rPr>
        <w:t xml:space="preserve"> </w:t>
      </w:r>
      <w:r w:rsidR="00C15B00">
        <w:rPr>
          <w:sz w:val="28"/>
        </w:rPr>
        <w:t xml:space="preserve">от 6 октября </w:t>
      </w:r>
      <w:r>
        <w:rPr>
          <w:sz w:val="28"/>
        </w:rPr>
        <w:t>2003</w:t>
      </w:r>
      <w:r w:rsidR="00C15B00">
        <w:rPr>
          <w:sz w:val="28"/>
        </w:rPr>
        <w:t xml:space="preserve"> года</w:t>
      </w:r>
      <w:r>
        <w:rPr>
          <w:sz w:val="28"/>
        </w:rPr>
        <w:t xml:space="preserve">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2 части </w:t>
      </w:r>
      <w:r w:rsidR="00044091" w:rsidRPr="00B96BF9">
        <w:rPr>
          <w:sz w:val="28"/>
          <w:szCs w:val="28"/>
        </w:rPr>
        <w:t>7</w:t>
      </w:r>
      <w:r w:rsidRPr="00B96BF9">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B96BF9" w:rsidRDefault="00E1090D" w:rsidP="00E1090D">
      <w:pPr>
        <w:tabs>
          <w:tab w:val="left" w:pos="142"/>
        </w:tabs>
        <w:ind w:firstLine="851"/>
        <w:jc w:val="both"/>
        <w:rPr>
          <w:sz w:val="28"/>
          <w:szCs w:val="28"/>
        </w:rPr>
      </w:pPr>
      <w:r w:rsidRPr="00B96BF9">
        <w:rPr>
          <w:sz w:val="28"/>
          <w:szCs w:val="28"/>
        </w:rPr>
        <w:lastRenderedPageBreak/>
        <w:t>В случаях, предусмотренных пунктами 1,</w:t>
      </w:r>
      <w:r w:rsidR="00B5338E" w:rsidRPr="00B96BF9">
        <w:rPr>
          <w:sz w:val="28"/>
          <w:szCs w:val="28"/>
        </w:rPr>
        <w:t xml:space="preserve"> </w:t>
      </w:r>
      <w:r w:rsidRPr="00B96BF9">
        <w:rPr>
          <w:sz w:val="28"/>
          <w:szCs w:val="28"/>
        </w:rPr>
        <w:t>3</w:t>
      </w:r>
      <w:r w:rsidR="00B5338E" w:rsidRPr="00B96BF9">
        <w:rPr>
          <w:sz w:val="28"/>
          <w:szCs w:val="28"/>
        </w:rPr>
        <w:t>-</w:t>
      </w:r>
      <w:r w:rsidRPr="00B96BF9">
        <w:rPr>
          <w:sz w:val="28"/>
          <w:szCs w:val="28"/>
        </w:rPr>
        <w:t>7,</w:t>
      </w:r>
      <w:r w:rsidR="00B5338E" w:rsidRPr="00B96BF9">
        <w:rPr>
          <w:sz w:val="28"/>
          <w:szCs w:val="28"/>
        </w:rPr>
        <w:t xml:space="preserve"> </w:t>
      </w:r>
      <w:r w:rsidRPr="00B96BF9">
        <w:rPr>
          <w:sz w:val="28"/>
          <w:szCs w:val="28"/>
        </w:rPr>
        <w:t xml:space="preserve">10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8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9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B96BF9" w:rsidRDefault="00E1090D" w:rsidP="00E1090D">
      <w:pPr>
        <w:suppressAutoHyphens w:val="0"/>
        <w:autoSpaceDE w:val="0"/>
        <w:autoSpaceDN w:val="0"/>
        <w:adjustRightInd w:val="0"/>
        <w:ind w:firstLine="851"/>
        <w:jc w:val="both"/>
        <w:rPr>
          <w:strike/>
        </w:rPr>
      </w:pPr>
      <w:r w:rsidRPr="00B96BF9">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B96BF9">
        <w:rPr>
          <w:strike/>
        </w:rPr>
        <w:t xml:space="preserve"> </w:t>
      </w:r>
    </w:p>
    <w:p w:rsidR="009917B8" w:rsidRDefault="00C15B00" w:rsidP="0081350A">
      <w:pPr>
        <w:pStyle w:val="WW-2"/>
        <w:tabs>
          <w:tab w:val="left" w:pos="142"/>
        </w:tabs>
      </w:pPr>
      <w:r>
        <w:t>8. </w:t>
      </w:r>
      <w:r w:rsidR="009917B8">
        <w:t>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w:t>
      </w:r>
      <w:r>
        <w:t xml:space="preserve">вленных Федеральным законом от 6 октября </w:t>
      </w:r>
      <w:r w:rsidR="009917B8">
        <w:t>2003</w:t>
      </w:r>
      <w:r>
        <w:t xml:space="preserve"> года</w:t>
      </w:r>
      <w:r w:rsidR="009917B8">
        <w:t xml:space="preserve"> № 131-ФЗ </w:t>
      </w:r>
      <w:r w:rsidR="00A03B53">
        <w:t>«</w:t>
      </w:r>
      <w:r w:rsidR="009917B8">
        <w:t>Об общих принципах организации местного самоуправления в Российской Федерации</w:t>
      </w:r>
      <w:r w:rsidR="00A03B53">
        <w:t>»</w:t>
      </w:r>
      <w:r w:rsidR="009917B8">
        <w:t>.</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 xml:space="preserve">Депутаты Совета не могут замещать должности муниципальной службы, быть депутатами законодательных </w:t>
      </w:r>
      <w:r w:rsidR="009917B8" w:rsidRPr="00673849">
        <w:rPr>
          <w:rFonts w:ascii="Times New Roman" w:hAnsi="Times New Roman"/>
          <w:sz w:val="28"/>
        </w:rPr>
        <w:t>(представительных</w:t>
      </w:r>
      <w:r w:rsidR="009917B8">
        <w:rPr>
          <w:rFonts w:ascii="Times New Roman" w:hAnsi="Times New Roman"/>
          <w:sz w:val="28"/>
        </w:rPr>
        <w:t>) органов государственной власти.</w:t>
      </w:r>
    </w:p>
    <w:p w:rsidR="00A33C1B" w:rsidRDefault="00C15B00"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10. </w:t>
      </w:r>
      <w:r w:rsidR="00A33C1B"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w:t>
      </w:r>
      <w:r>
        <w:rPr>
          <w:rFonts w:ascii="Times New Roman" w:eastAsiaTheme="minorHAnsi" w:hAnsi="Times New Roman" w:cs="Times New Roman"/>
          <w:kern w:val="0"/>
          <w:sz w:val="28"/>
          <w:szCs w:val="28"/>
          <w:lang w:eastAsia="en-US" w:bidi="ar-SA"/>
        </w:rPr>
        <w:t xml:space="preserve">ны Федеральным законом от            25 декабря </w:t>
      </w:r>
      <w:r w:rsidR="00A33C1B" w:rsidRPr="00D23DC0">
        <w:rPr>
          <w:rFonts w:ascii="Times New Roman" w:eastAsiaTheme="minorHAnsi" w:hAnsi="Times New Roman" w:cs="Times New Roman"/>
          <w:kern w:val="0"/>
          <w:sz w:val="28"/>
          <w:szCs w:val="28"/>
          <w:lang w:eastAsia="en-US" w:bidi="ar-SA"/>
        </w:rPr>
        <w:t>2008</w:t>
      </w:r>
      <w:r>
        <w:rPr>
          <w:rFonts w:ascii="Times New Roman" w:eastAsiaTheme="minorHAnsi" w:hAnsi="Times New Roman" w:cs="Times New Roman"/>
          <w:kern w:val="0"/>
          <w:sz w:val="28"/>
          <w:szCs w:val="28"/>
          <w:lang w:eastAsia="en-US" w:bidi="ar-SA"/>
        </w:rPr>
        <w:t xml:space="preserve"> года</w:t>
      </w:r>
      <w:r w:rsidR="00A33C1B" w:rsidRPr="00D23DC0">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принятие планов и программ развития поселения, утверждение отчетов об их исполнении;</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5) </w:t>
      </w:r>
      <w:r w:rsidR="009917B8">
        <w:rPr>
          <w:rFonts w:eastAsia="Times New Roman"/>
          <w:sz w:val="28"/>
        </w:rPr>
        <w:t>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определение порядка участия поселения в организациях </w:t>
      </w:r>
      <w:r w:rsidR="009917B8">
        <w:rPr>
          <w:rFonts w:ascii="Times New Roman" w:hAnsi="Times New Roman"/>
          <w:sz w:val="28"/>
        </w:rPr>
        <w:lastRenderedPageBreak/>
        <w:t>межмуниципального сотрудничества;</w:t>
      </w:r>
    </w:p>
    <w:p w:rsidR="009917B8" w:rsidRDefault="00B96BF9" w:rsidP="0081350A">
      <w:pPr>
        <w:pStyle w:val="ConsNormal"/>
        <w:tabs>
          <w:tab w:val="left" w:pos="142"/>
        </w:tabs>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C15B00"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принятие в случаях, предусмотренных Федеральным законом от </w:t>
      </w:r>
      <w:r>
        <w:rPr>
          <w:rFonts w:ascii="Times New Roman" w:hAnsi="Times New Roman"/>
          <w:sz w:val="28"/>
        </w:rPr>
        <w:t xml:space="preserve">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C15B00"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 xml:space="preserve">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C15B00"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FB3D60">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C15B00">
        <w:rPr>
          <w:rFonts w:ascii="Times New Roman" w:hAnsi="Times New Roman"/>
          <w:sz w:val="28"/>
        </w:rPr>
        <w:t>) </w:t>
      </w:r>
      <w:r w:rsidR="009917B8">
        <w:rPr>
          <w:rFonts w:ascii="Times New Roman" w:hAnsi="Times New Roman"/>
          <w:sz w:val="28"/>
        </w:rPr>
        <w:t>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9917B8" w:rsidRDefault="009917B8" w:rsidP="0081350A">
      <w:pPr>
        <w:pStyle w:val="22"/>
        <w:tabs>
          <w:tab w:val="left" w:pos="142"/>
          <w:tab w:val="left" w:pos="560"/>
          <w:tab w:val="left" w:pos="700"/>
          <w:tab w:val="left" w:pos="840"/>
        </w:tabs>
        <w:spacing w:before="0" w:after="0"/>
        <w:ind w:firstLine="851"/>
        <w:rPr>
          <w:rFonts w:eastAsia="Times New Roman"/>
        </w:rPr>
      </w:pPr>
      <w:r>
        <w:rPr>
          <w:rFonts w:eastAsia="Times New Roman"/>
        </w:rPr>
        <w:t>1</w:t>
      </w:r>
      <w:r w:rsidR="0083768F">
        <w:rPr>
          <w:rFonts w:eastAsia="Times New Roman"/>
        </w:rPr>
        <w:t>0</w:t>
      </w:r>
      <w:r w:rsidR="00C15B00">
        <w:rPr>
          <w:rFonts w:eastAsia="Times New Roman"/>
        </w:rPr>
        <w:t>) </w:t>
      </w:r>
      <w:r>
        <w:rPr>
          <w:rFonts w:eastAsia="Times New Roman"/>
        </w:rPr>
        <w:t xml:space="preserve">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2B21FB" w:rsidRPr="00FB3D60" w:rsidRDefault="00FB3D60" w:rsidP="0081350A">
      <w:pPr>
        <w:tabs>
          <w:tab w:val="left" w:pos="142"/>
          <w:tab w:val="left" w:pos="560"/>
          <w:tab w:val="left" w:pos="840"/>
        </w:tabs>
        <w:ind w:firstLine="851"/>
        <w:jc w:val="both"/>
        <w:rPr>
          <w:rFonts w:eastAsia="Times New Roman"/>
          <w:sz w:val="28"/>
        </w:rPr>
      </w:pPr>
      <w:r>
        <w:rPr>
          <w:rFonts w:eastAsia="Times New Roman"/>
          <w:sz w:val="28"/>
        </w:rPr>
        <w:t>11) </w:t>
      </w:r>
      <w:r w:rsidR="002B21FB" w:rsidRPr="00FB3D60">
        <w:rPr>
          <w:sz w:val="28"/>
        </w:rPr>
        <w:t xml:space="preserve">определение порядка установления льгот для детей дошкольного возраста, </w:t>
      </w:r>
      <w:r w:rsidR="002B21FB" w:rsidRPr="00FB3D60">
        <w:rPr>
          <w:kern w:val="0"/>
          <w:sz w:val="28"/>
          <w:szCs w:val="28"/>
          <w:lang w:eastAsia="ru-RU"/>
        </w:rPr>
        <w:t>обучающихся,</w:t>
      </w:r>
      <w:r w:rsidR="002B21FB" w:rsidRPr="00FB3D60">
        <w:rPr>
          <w:sz w:val="28"/>
          <w:szCs w:val="28"/>
        </w:rPr>
        <w:t xml:space="preserve"> </w:t>
      </w:r>
      <w:r w:rsidR="002B21FB" w:rsidRPr="00FB3D60">
        <w:rPr>
          <w:sz w:val="28"/>
        </w:rPr>
        <w:t>инвалидов, военнослужащих, проходящих военную службу по призыву</w:t>
      </w:r>
      <w:r w:rsidR="00041441" w:rsidRPr="00FB3D60">
        <w:rPr>
          <w:sz w:val="28"/>
        </w:rPr>
        <w:t>,</w:t>
      </w:r>
      <w:r w:rsidR="002B21FB" w:rsidRPr="00FB3D60">
        <w:rPr>
          <w:sz w:val="28"/>
        </w:rPr>
        <w:t xml:space="preserve"> при организации платных мероприятий</w:t>
      </w:r>
      <w:r w:rsidR="00D30C40" w:rsidRPr="00FB3D60">
        <w:rPr>
          <w:sz w:val="28"/>
        </w:rPr>
        <w:t xml:space="preserve"> </w:t>
      </w:r>
      <w:r w:rsidR="002B21FB" w:rsidRPr="00FB3D60">
        <w:rPr>
          <w:sz w:val="28"/>
        </w:rPr>
        <w:t>организаци</w:t>
      </w:r>
      <w:r w:rsidR="00D30C40" w:rsidRPr="00FB3D60">
        <w:rPr>
          <w:sz w:val="28"/>
        </w:rPr>
        <w:t>ями</w:t>
      </w:r>
      <w:r w:rsidR="002B21FB" w:rsidRPr="00FB3D60">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83768F">
        <w:rPr>
          <w:rFonts w:eastAsia="Times New Roman"/>
          <w:sz w:val="28"/>
        </w:rPr>
        <w:t>2</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3</w:t>
      </w:r>
      <w:r w:rsidR="00FB3D60">
        <w:rPr>
          <w:rFonts w:eastAsia="Times New Roman"/>
          <w:sz w:val="28"/>
        </w:rPr>
        <w:t>) </w:t>
      </w:r>
      <w:r>
        <w:rPr>
          <w:rFonts w:eastAsia="Times New Roman"/>
          <w:sz w:val="28"/>
        </w:rPr>
        <w:t xml:space="preserve">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83768F">
        <w:rPr>
          <w:rFonts w:eastAsia="Times New Roman"/>
          <w:sz w:val="28"/>
        </w:rPr>
        <w:t>4</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w:t>
      </w:r>
      <w:r>
        <w:rPr>
          <w:rFonts w:eastAsia="Times New Roman"/>
          <w:sz w:val="28"/>
          <w:szCs w:val="28"/>
        </w:rPr>
        <w:lastRenderedPageBreak/>
        <w:t xml:space="preserve">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5</w:t>
      </w:r>
      <w:r w:rsidR="00C15B00">
        <w:rPr>
          <w:rFonts w:eastAsia="Times New Roman"/>
          <w:sz w:val="28"/>
        </w:rPr>
        <w:t>) </w:t>
      </w:r>
      <w:r>
        <w:rPr>
          <w:rFonts w:eastAsia="Times New Roman"/>
          <w:sz w:val="28"/>
        </w:rPr>
        <w:t>установление порядка предоставления жилых помещений муниципального специализированного жилищного</w:t>
      </w:r>
      <w:r>
        <w:rPr>
          <w:rFonts w:eastAsia="Times New Roman"/>
          <w:b/>
          <w:sz w:val="28"/>
        </w:rPr>
        <w:t xml:space="preserve"> </w:t>
      </w:r>
      <w:r>
        <w:rPr>
          <w:rFonts w:eastAsia="Times New Roman"/>
          <w:sz w:val="28"/>
        </w:rPr>
        <w:t xml:space="preserve">фонда;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6</w:t>
      </w:r>
      <w:r w:rsidR="00C15B00">
        <w:rPr>
          <w:rFonts w:eastAsia="Times New Roman"/>
          <w:sz w:val="28"/>
        </w:rPr>
        <w:t>) </w:t>
      </w:r>
      <w:r>
        <w:rPr>
          <w:rFonts w:eastAsia="Times New Roman"/>
          <w:sz w:val="28"/>
        </w:rPr>
        <w:t xml:space="preserve">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7</w:t>
      </w:r>
      <w:r w:rsidR="00C15B00">
        <w:rPr>
          <w:rFonts w:eastAsia="Times New Roman"/>
          <w:sz w:val="28"/>
        </w:rPr>
        <w:t>) </w:t>
      </w:r>
      <w:r>
        <w:rPr>
          <w:rFonts w:eastAsia="Times New Roman"/>
          <w:sz w:val="28"/>
        </w:rPr>
        <w:t xml:space="preserve">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FB3D60">
        <w:rPr>
          <w:rFonts w:eastAsia="Times New Roman"/>
          <w:sz w:val="28"/>
        </w:rPr>
        <w:t>поселения</w:t>
      </w:r>
      <w:r w:rsidR="00FB3D60">
        <w:rPr>
          <w:rFonts w:eastAsia="Times New Roman"/>
          <w:sz w:val="28"/>
        </w:rPr>
        <w:t>;</w:t>
      </w:r>
    </w:p>
    <w:p w:rsidR="009917B8" w:rsidRDefault="00E971B3"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1CA9">
        <w:rPr>
          <w:rFonts w:eastAsia="Times New Roman"/>
          <w:sz w:val="28"/>
        </w:rPr>
        <w:t>8</w:t>
      </w:r>
      <w:r w:rsidR="00C15B00">
        <w:rPr>
          <w:rFonts w:eastAsia="Times New Roman"/>
          <w:sz w:val="28"/>
        </w:rPr>
        <w:t>) </w:t>
      </w:r>
      <w:r w:rsidR="009917B8">
        <w:rPr>
          <w:rFonts w:eastAsia="Times New Roman"/>
          <w:sz w:val="28"/>
        </w:rPr>
        <w:t>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C15B00">
        <w:rPr>
          <w:rFonts w:eastAsia="Times New Roman"/>
          <w:sz w:val="28"/>
        </w:rPr>
        <w:t>) </w:t>
      </w:r>
      <w:r w:rsidR="009917B8">
        <w:rPr>
          <w:rFonts w:eastAsia="Times New Roman"/>
          <w:sz w:val="28"/>
        </w:rPr>
        <w:t xml:space="preserve">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0</w:t>
      </w:r>
      <w:r>
        <w:rPr>
          <w:rFonts w:eastAsia="Times New Roman"/>
          <w:sz w:val="28"/>
        </w:rPr>
        <w:t>) определение порядка деятельности</w:t>
      </w:r>
      <w:r>
        <w:rPr>
          <w:rFonts w:eastAsia="Times New Roman"/>
          <w:b/>
          <w:sz w:val="28"/>
        </w:rPr>
        <w:t xml:space="preserve"> </w:t>
      </w:r>
      <w:r>
        <w:rPr>
          <w:rFonts w:eastAsia="Times New Roman"/>
          <w:sz w:val="28"/>
        </w:rPr>
        <w:t>специализированных служб</w:t>
      </w:r>
      <w:r>
        <w:rPr>
          <w:rFonts w:eastAsia="Times New Roman"/>
          <w:b/>
          <w:sz w:val="28"/>
        </w:rPr>
        <w:t xml:space="preserve"> </w:t>
      </w:r>
      <w:r>
        <w:rPr>
          <w:rFonts w:eastAsia="Times New Roman"/>
          <w:sz w:val="28"/>
        </w:rPr>
        <w:t>по вопросам похоронного дела;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1</w:t>
      </w:r>
      <w:r w:rsidR="00C15B00">
        <w:rPr>
          <w:rFonts w:eastAsia="Times New Roman"/>
          <w:sz w:val="28"/>
        </w:rPr>
        <w:t>) </w:t>
      </w:r>
      <w:r>
        <w:rPr>
          <w:rFonts w:eastAsia="Times New Roman"/>
          <w:sz w:val="28"/>
        </w:rPr>
        <w:t xml:space="preserve">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Pr>
          <w:rFonts w:eastAsia="Times New Roman"/>
          <w:sz w:val="28"/>
        </w:rPr>
        <w:t>настоящего устава;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2</w:t>
      </w:r>
      <w:r>
        <w:rPr>
          <w:rFonts w:eastAsia="Times New Roman"/>
          <w:sz w:val="28"/>
        </w:rPr>
        <w:t>) утверждение положения о бюджетном процессе в поселении;</w:t>
      </w:r>
    </w:p>
    <w:p w:rsidR="00950D7F" w:rsidRPr="00A0482A" w:rsidRDefault="00C15B00" w:rsidP="00950D7F">
      <w:pPr>
        <w:suppressAutoHyphens w:val="0"/>
        <w:autoSpaceDE w:val="0"/>
        <w:autoSpaceDN w:val="0"/>
        <w:adjustRightInd w:val="0"/>
        <w:ind w:firstLine="851"/>
        <w:jc w:val="both"/>
        <w:rPr>
          <w:sz w:val="28"/>
          <w:szCs w:val="28"/>
        </w:rPr>
      </w:pPr>
      <w:r>
        <w:rPr>
          <w:rFonts w:eastAsia="Times New Roman"/>
          <w:kern w:val="0"/>
          <w:sz w:val="28"/>
          <w:szCs w:val="28"/>
          <w:lang w:eastAsia="ru-RU"/>
        </w:rPr>
        <w:t>24) </w:t>
      </w:r>
      <w:r w:rsidR="00950D7F" w:rsidRPr="00A0482A">
        <w:rPr>
          <w:rFonts w:eastAsia="Times New Roman"/>
          <w:kern w:val="0"/>
          <w:sz w:val="28"/>
          <w:szCs w:val="28"/>
          <w:lang w:eastAsia="ru-RU"/>
        </w:rPr>
        <w:t>утверждение программ комплексного развития систем коммунальной</w:t>
      </w:r>
      <w:r w:rsidR="00950D7F" w:rsidRPr="00FB3D60">
        <w:rPr>
          <w:sz w:val="28"/>
          <w:szCs w:val="28"/>
        </w:rPr>
        <w:t xml:space="preserve">, </w:t>
      </w:r>
      <w:r w:rsidR="00950D7F" w:rsidRPr="00FB3D60">
        <w:rPr>
          <w:rFonts w:eastAsia="Calibri"/>
          <w:bCs/>
          <w:kern w:val="0"/>
          <w:sz w:val="28"/>
          <w:szCs w:val="28"/>
        </w:rPr>
        <w:t xml:space="preserve">транспортной, социальной </w:t>
      </w:r>
      <w:r w:rsidR="00950D7F" w:rsidRPr="00FB3D60">
        <w:rPr>
          <w:sz w:val="28"/>
          <w:szCs w:val="28"/>
        </w:rPr>
        <w:t>инфраструктур</w:t>
      </w:r>
      <w:r w:rsidR="00950D7F" w:rsidRPr="00A0482A">
        <w:rPr>
          <w:rFonts w:eastAsia="Times New Roman"/>
          <w:kern w:val="0"/>
          <w:sz w:val="28"/>
          <w:szCs w:val="28"/>
          <w:lang w:eastAsia="ru-RU"/>
        </w:rPr>
        <w:t xml:space="preserve"> поселения;</w:t>
      </w:r>
    </w:p>
    <w:p w:rsidR="009917B8" w:rsidRPr="003939CB" w:rsidRDefault="009917B8" w:rsidP="0068261B">
      <w:pPr>
        <w:widowControl/>
        <w:suppressAutoHyphens w:val="0"/>
        <w:autoSpaceDE w:val="0"/>
        <w:autoSpaceDN w:val="0"/>
        <w:adjustRightInd w:val="0"/>
        <w:ind w:firstLine="851"/>
        <w:jc w:val="both"/>
        <w:rPr>
          <w:sz w:val="28"/>
          <w:szCs w:val="28"/>
        </w:rPr>
      </w:pPr>
      <w:r w:rsidRPr="003939CB">
        <w:rPr>
          <w:sz w:val="28"/>
          <w:szCs w:val="28"/>
        </w:rPr>
        <w:t>2</w:t>
      </w:r>
      <w:r w:rsidR="00F75E8E" w:rsidRPr="003939CB">
        <w:rPr>
          <w:sz w:val="28"/>
          <w:szCs w:val="28"/>
        </w:rPr>
        <w:t>4</w:t>
      </w:r>
      <w:r w:rsidRPr="003939CB">
        <w:rPr>
          <w:sz w:val="28"/>
          <w:szCs w:val="28"/>
        </w:rPr>
        <w:t>) установление надбавок к ценам (тарифам) для потребителей;</w:t>
      </w:r>
    </w:p>
    <w:p w:rsidR="009917B8" w:rsidRPr="003939CB" w:rsidRDefault="009917B8" w:rsidP="0081350A">
      <w:pPr>
        <w:pStyle w:val="16"/>
        <w:widowControl w:val="0"/>
        <w:suppressAutoHyphens/>
        <w:ind w:firstLine="851"/>
        <w:jc w:val="both"/>
      </w:pPr>
      <w:r w:rsidRPr="003939CB">
        <w:t>2</w:t>
      </w:r>
      <w:r w:rsidR="00F75E8E" w:rsidRPr="003939CB">
        <w:t>5</w:t>
      </w:r>
      <w:r w:rsidRPr="003939CB">
        <w:t>)</w:t>
      </w:r>
      <w:r w:rsidRPr="003939CB">
        <w:rPr>
          <w:b/>
        </w:rPr>
        <w:t xml:space="preserve"> </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3939CB" w:rsidRDefault="009917B8" w:rsidP="0081350A">
      <w:pPr>
        <w:pStyle w:val="16"/>
        <w:widowControl w:val="0"/>
        <w:suppressAutoHyphens/>
        <w:ind w:firstLine="851"/>
        <w:jc w:val="both"/>
      </w:pPr>
      <w:r w:rsidRPr="003939CB">
        <w:t>2</w:t>
      </w:r>
      <w:r w:rsidR="00F75E8E" w:rsidRPr="003939CB">
        <w:t>6</w:t>
      </w:r>
      <w:r w:rsidRPr="003939CB">
        <w:t>) установление ставок платы за единицу объема древесины;</w:t>
      </w:r>
    </w:p>
    <w:p w:rsidR="009917B8" w:rsidRPr="003939CB" w:rsidRDefault="009917B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7</w:t>
      </w:r>
      <w:r w:rsidRPr="003939CB">
        <w:rPr>
          <w:sz w:val="28"/>
        </w:rPr>
        <w:t>) утверждение лесохозяйственных регламентов;</w:t>
      </w:r>
    </w:p>
    <w:p w:rsidR="009917B8" w:rsidRDefault="002968F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8</w:t>
      </w:r>
      <w:r w:rsidR="009917B8" w:rsidRPr="003939CB">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C15B00"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w:t>
      </w:r>
      <w:r w:rsidR="009917B8">
        <w:rPr>
          <w:rFonts w:ascii="Times New Roman" w:hAnsi="Times New Roman"/>
          <w:sz w:val="28"/>
          <w:szCs w:val="28"/>
        </w:rPr>
        <w:t>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AC7939" w:rsidRDefault="009917B8" w:rsidP="00AC7939">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525971" w:rsidP="00525971">
      <w:pPr>
        <w:pStyle w:val="a6"/>
        <w:tabs>
          <w:tab w:val="left" w:pos="57"/>
        </w:tabs>
        <w:spacing w:after="0"/>
        <w:ind w:firstLine="851"/>
        <w:jc w:val="both"/>
        <w:rPr>
          <w:rFonts w:eastAsia="Times New Roman"/>
          <w:sz w:val="28"/>
        </w:rPr>
      </w:pPr>
      <w:r>
        <w:rPr>
          <w:rFonts w:eastAsia="Times New Roman"/>
          <w:sz w:val="28"/>
        </w:rPr>
        <w:t>1. </w:t>
      </w:r>
      <w:r w:rsidR="009917B8">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AC7939" w:rsidRDefault="00AC7939" w:rsidP="00525971">
      <w:pPr>
        <w:pStyle w:val="a6"/>
        <w:tabs>
          <w:tab w:val="left" w:pos="57"/>
        </w:tabs>
        <w:spacing w:after="0"/>
        <w:ind w:firstLine="851"/>
        <w:jc w:val="both"/>
        <w:rPr>
          <w:rFonts w:eastAsia="Times New Roman"/>
          <w:sz w:val="28"/>
        </w:rPr>
      </w:pPr>
      <w:r>
        <w:rPr>
          <w:rFonts w:eastAsia="Times New Roman"/>
          <w:sz w:val="28"/>
        </w:rPr>
        <w:t>2.</w:t>
      </w:r>
      <w:r w:rsidRPr="00AC7939">
        <w:rPr>
          <w:rFonts w:eastAsia="Times New Roman"/>
          <w:sz w:val="28"/>
        </w:rPr>
        <w:t>Депутаты Совета исполняют свои полномочия на непостоянной основе.</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3</w:t>
      </w:r>
      <w:r w:rsidR="00525971">
        <w:rPr>
          <w:rFonts w:eastAsia="Times New Roman"/>
          <w:sz w:val="28"/>
        </w:rPr>
        <w:t>. </w:t>
      </w:r>
      <w:r w:rsidR="009917B8">
        <w:rPr>
          <w:rFonts w:eastAsia="Times New Roman"/>
          <w:sz w:val="28"/>
        </w:rPr>
        <w:t>Сессии созываются главой поселения по мере необходимости, но не</w:t>
      </w:r>
      <w:r w:rsidR="00525971">
        <w:rPr>
          <w:rFonts w:eastAsia="Times New Roman"/>
          <w:sz w:val="28"/>
        </w:rPr>
        <w:t xml:space="preserve"> реже одного раза в три месяца.</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4</w:t>
      </w:r>
      <w:r w:rsidR="00525971">
        <w:rPr>
          <w:rFonts w:eastAsia="Times New Roman"/>
          <w:sz w:val="28"/>
        </w:rPr>
        <w:t>. </w:t>
      </w:r>
      <w:r w:rsidR="009917B8">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w:t>
      </w:r>
      <w:r w:rsidR="009917B8">
        <w:rPr>
          <w:rFonts w:eastAsia="Times New Roman"/>
          <w:sz w:val="28"/>
        </w:rPr>
        <w:lastRenderedPageBreak/>
        <w:t>депутатов Совета не позднее чем за</w:t>
      </w:r>
      <w:r w:rsidR="009917B8">
        <w:rPr>
          <w:rFonts w:eastAsia="Times New Roman"/>
          <w:b/>
          <w:i/>
          <w:sz w:val="28"/>
        </w:rPr>
        <w:t xml:space="preserve"> </w:t>
      </w:r>
      <w:r w:rsidR="009917B8">
        <w:rPr>
          <w:rFonts w:eastAsia="Times New Roman"/>
          <w:sz w:val="28"/>
        </w:rPr>
        <w:t>7</w:t>
      </w:r>
      <w:r w:rsidR="00525971">
        <w:rPr>
          <w:rFonts w:eastAsia="Times New Roman"/>
          <w:sz w:val="28"/>
        </w:rPr>
        <w:t xml:space="preserve"> дней до дня проведения сессии.</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5</w:t>
      </w:r>
      <w:r w:rsidR="00525971">
        <w:rPr>
          <w:rFonts w:eastAsia="Times New Roman"/>
          <w:sz w:val="28"/>
        </w:rPr>
        <w:t>. </w:t>
      </w:r>
      <w:r w:rsidR="009917B8">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6</w:t>
      </w:r>
      <w:r w:rsidR="00525971">
        <w:rPr>
          <w:rFonts w:eastAsia="Times New Roman"/>
          <w:sz w:val="28"/>
        </w:rPr>
        <w:t>. </w:t>
      </w:r>
      <w:r w:rsidR="009917B8">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7</w:t>
      </w:r>
      <w:r w:rsidR="00525971">
        <w:rPr>
          <w:rFonts w:eastAsia="Times New Roman"/>
          <w:sz w:val="28"/>
        </w:rPr>
        <w:t>. </w:t>
      </w:r>
      <w:r w:rsidR="009917B8">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w:t>
      </w:r>
      <w:r w:rsidR="00525971">
        <w:rPr>
          <w:rFonts w:eastAsia="Times New Roman"/>
          <w:sz w:val="28"/>
        </w:rPr>
        <w:t xml:space="preserve"> или муниципального образования</w:t>
      </w:r>
      <w:r>
        <w:rPr>
          <w:rFonts w:eastAsia="Times New Roman"/>
          <w:sz w:val="28"/>
        </w:rPr>
        <w:t xml:space="preserve"> режима чрезвычайного положения;</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525971">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иных неотложных ситуациях, требующих незамедлительного принятия решения Советом.</w:t>
      </w:r>
    </w:p>
    <w:p w:rsidR="009917B8" w:rsidRDefault="009917B8" w:rsidP="00525971">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AC7939" w:rsidP="00525971">
      <w:pPr>
        <w:pStyle w:val="a6"/>
        <w:tabs>
          <w:tab w:val="left" w:pos="57"/>
        </w:tabs>
        <w:spacing w:after="0"/>
        <w:ind w:firstLine="851"/>
        <w:jc w:val="both"/>
        <w:rPr>
          <w:sz w:val="28"/>
        </w:rPr>
      </w:pPr>
      <w:r>
        <w:rPr>
          <w:rFonts w:eastAsia="Times New Roman"/>
          <w:sz w:val="28"/>
        </w:rPr>
        <w:t>8</w:t>
      </w:r>
      <w:r w:rsidR="00525971">
        <w:rPr>
          <w:rFonts w:eastAsia="Times New Roman"/>
          <w:sz w:val="28"/>
        </w:rPr>
        <w:t>. </w:t>
      </w:r>
      <w:r w:rsidR="009917B8">
        <w:rPr>
          <w:rFonts w:eastAsia="Times New Roman"/>
          <w:sz w:val="28"/>
        </w:rPr>
        <w:t xml:space="preserve">Совет собирается на свою первую сессию не позднее чем в трехнедельный срок со дня </w:t>
      </w:r>
      <w:r w:rsidR="009917B8">
        <w:rPr>
          <w:sz w:val="28"/>
        </w:rPr>
        <w:t>избрания Совета в правомочном составе.</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9</w:t>
      </w:r>
      <w:r w:rsidR="00525971">
        <w:rPr>
          <w:rFonts w:eastAsia="Times New Roman"/>
          <w:sz w:val="28"/>
        </w:rPr>
        <w:t>. </w:t>
      </w:r>
      <w:r w:rsidR="009917B8">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AC7939" w:rsidP="00525971">
      <w:pPr>
        <w:pStyle w:val="ConsNormal"/>
        <w:tabs>
          <w:tab w:val="left" w:pos="57"/>
        </w:tabs>
        <w:ind w:firstLine="851"/>
        <w:jc w:val="both"/>
        <w:rPr>
          <w:rFonts w:ascii="Times New Roman" w:hAnsi="Times New Roman"/>
          <w:sz w:val="28"/>
        </w:rPr>
      </w:pPr>
      <w:r>
        <w:rPr>
          <w:rFonts w:ascii="Times New Roman" w:hAnsi="Times New Roman"/>
          <w:sz w:val="28"/>
        </w:rPr>
        <w:t>10</w:t>
      </w:r>
      <w:r w:rsidR="00525971">
        <w:rPr>
          <w:rFonts w:ascii="Times New Roman" w:hAnsi="Times New Roman"/>
          <w:sz w:val="28"/>
        </w:rPr>
        <w:t>. </w:t>
      </w:r>
      <w:r w:rsidR="009917B8">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sidR="009917B8">
        <w:rPr>
          <w:rFonts w:ascii="Times New Roman" w:hAnsi="Times New Roman"/>
          <w:sz w:val="28"/>
        </w:rPr>
        <w:t xml:space="preserve"> на сессии Совета в соответствии с Регламентом Совета.</w:t>
      </w:r>
    </w:p>
    <w:p w:rsidR="00812702"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1</w:t>
      </w:r>
      <w:r>
        <w:rPr>
          <w:rFonts w:ascii="Times New Roman" w:hAnsi="Times New Roman"/>
          <w:sz w:val="28"/>
        </w:rPr>
        <w:t>. </w:t>
      </w:r>
      <w:r w:rsidR="009917B8"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r w:rsidR="00A279E1" w:rsidRPr="00812702">
        <w:rPr>
          <w:rFonts w:ascii="Times New Roman" w:hAnsi="Times New Roman"/>
          <w:sz w:val="28"/>
        </w:rPr>
        <w:t xml:space="preserve"> </w:t>
      </w:r>
    </w:p>
    <w:p w:rsidR="009917B8" w:rsidRPr="00812702"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2</w:t>
      </w:r>
      <w:r>
        <w:rPr>
          <w:rFonts w:ascii="Times New Roman" w:hAnsi="Times New Roman"/>
          <w:sz w:val="28"/>
        </w:rPr>
        <w:t>. </w:t>
      </w:r>
      <w:r w:rsidR="009917B8"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3</w:t>
      </w:r>
      <w:r>
        <w:rPr>
          <w:rFonts w:ascii="Times New Roman" w:hAnsi="Times New Roman"/>
          <w:sz w:val="28"/>
        </w:rPr>
        <w:t>. </w:t>
      </w:r>
      <w:r w:rsidR="009917B8">
        <w:rPr>
          <w:rFonts w:ascii="Times New Roman" w:hAnsi="Times New Roman"/>
          <w:sz w:val="28"/>
        </w:rPr>
        <w:t>Порядок принятия решений Советом определяется настоящим уставом и регламентом Совета.</w:t>
      </w:r>
    </w:p>
    <w:p w:rsidR="009917B8" w:rsidRDefault="00525971" w:rsidP="00525971">
      <w:pPr>
        <w:pStyle w:val="a6"/>
        <w:tabs>
          <w:tab w:val="left" w:pos="57"/>
        </w:tabs>
        <w:spacing w:after="0"/>
        <w:ind w:firstLine="851"/>
        <w:jc w:val="both"/>
        <w:rPr>
          <w:rFonts w:eastAsia="Times New Roman"/>
          <w:sz w:val="28"/>
        </w:rPr>
      </w:pPr>
      <w:r>
        <w:rPr>
          <w:rFonts w:eastAsia="Times New Roman"/>
          <w:sz w:val="28"/>
        </w:rPr>
        <w:t>1</w:t>
      </w:r>
      <w:r w:rsidR="00AC7939">
        <w:rPr>
          <w:rFonts w:eastAsia="Times New Roman"/>
          <w:sz w:val="28"/>
        </w:rPr>
        <w:t>4</w:t>
      </w:r>
      <w:r>
        <w:rPr>
          <w:rFonts w:eastAsia="Times New Roman"/>
          <w:sz w:val="28"/>
        </w:rPr>
        <w:t>. </w:t>
      </w:r>
      <w:r w:rsidR="009917B8">
        <w:rPr>
          <w:rFonts w:eastAsia="Times New Roman"/>
          <w:sz w:val="28"/>
        </w:rPr>
        <w:t xml:space="preserve">Все сессии Совета протоколируются. </w:t>
      </w:r>
    </w:p>
    <w:p w:rsidR="009917B8" w:rsidRPr="00AC7939" w:rsidRDefault="009917B8" w:rsidP="00AC7939">
      <w:pPr>
        <w:pStyle w:val="2"/>
        <w:keepNext w:val="0"/>
        <w:tabs>
          <w:tab w:val="left" w:pos="851"/>
        </w:tabs>
        <w:spacing w:before="0" w:after="0"/>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525971"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 xml:space="preserve">Все депутаты Совета, </w:t>
      </w:r>
      <w:r w:rsidR="009917B8">
        <w:rPr>
          <w:sz w:val="28"/>
        </w:rPr>
        <w:t>за исключением председателя Совета</w:t>
      </w:r>
      <w:r w:rsidR="009917B8">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525971"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AC7939">
      <w:pPr>
        <w:pStyle w:val="a6"/>
        <w:tabs>
          <w:tab w:val="left" w:pos="142"/>
        </w:tabs>
        <w:spacing w:after="0"/>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034200" w:rsidP="00034200">
      <w:pPr>
        <w:tabs>
          <w:tab w:val="left" w:pos="1287"/>
        </w:tabs>
        <w:ind w:firstLine="851"/>
        <w:jc w:val="both"/>
        <w:rPr>
          <w:rFonts w:eastAsia="Times New Roman"/>
          <w:sz w:val="28"/>
          <w:szCs w:val="28"/>
        </w:rPr>
      </w:pPr>
      <w:r>
        <w:rPr>
          <w:rFonts w:eastAsia="Times New Roman"/>
          <w:sz w:val="28"/>
        </w:rPr>
        <w:t>1. </w:t>
      </w:r>
      <w:r w:rsidR="009917B8">
        <w:rPr>
          <w:rFonts w:eastAsia="Times New Roman"/>
          <w:sz w:val="28"/>
        </w:rPr>
        <w:t xml:space="preserve">Полномочия Совета могут быть досрочно прекращены </w:t>
      </w:r>
      <w:r w:rsidR="009917B8">
        <w:rPr>
          <w:rFonts w:eastAsia="Times New Roman"/>
          <w:sz w:val="28"/>
          <w:szCs w:val="28"/>
        </w:rPr>
        <w:t xml:space="preserve">в порядке и по </w:t>
      </w:r>
      <w:r w:rsidR="009917B8">
        <w:rPr>
          <w:rFonts w:eastAsia="Times New Roman"/>
          <w:sz w:val="28"/>
          <w:szCs w:val="28"/>
        </w:rPr>
        <w:lastRenderedPageBreak/>
        <w:t>основаниям, предусмотренным статьей 73 Федер</w:t>
      </w:r>
      <w:r w:rsidR="00525971">
        <w:rPr>
          <w:rFonts w:eastAsia="Times New Roman"/>
          <w:sz w:val="28"/>
          <w:szCs w:val="28"/>
        </w:rPr>
        <w:t xml:space="preserve">ального закона от 6 октября </w:t>
      </w:r>
      <w:r w:rsidR="009917B8">
        <w:rPr>
          <w:rFonts w:eastAsia="Times New Roman"/>
          <w:sz w:val="28"/>
          <w:szCs w:val="28"/>
        </w:rPr>
        <w:t>2003</w:t>
      </w:r>
      <w:r w:rsidR="00525971">
        <w:rPr>
          <w:rFonts w:eastAsia="Times New Roman"/>
          <w:sz w:val="28"/>
          <w:szCs w:val="28"/>
        </w:rPr>
        <w:t xml:space="preserve"> года</w:t>
      </w:r>
      <w:r w:rsidR="009917B8">
        <w:rPr>
          <w:rFonts w:eastAsia="Times New Roman"/>
          <w:sz w:val="28"/>
          <w:szCs w:val="28"/>
        </w:rPr>
        <w:t xml:space="preserve"> </w:t>
      </w:r>
      <w:r w:rsidR="0003690A" w:rsidRPr="00034200">
        <w:rPr>
          <w:sz w:val="28"/>
          <w:szCs w:val="28"/>
        </w:rPr>
        <w:t>№ 131-ФЗ</w:t>
      </w:r>
      <w:r w:rsidR="0003690A">
        <w:rPr>
          <w:sz w:val="28"/>
          <w:szCs w:val="28"/>
        </w:rPr>
        <w:t xml:space="preserve"> </w:t>
      </w:r>
      <w:r w:rsidR="009917B8">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rsidR="00525971">
        <w:t>) </w:t>
      </w:r>
      <w:r>
        <w:t>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525971" w:rsidP="00674500">
      <w:pPr>
        <w:suppressAutoHyphens w:val="0"/>
        <w:ind w:firstLine="851"/>
        <w:jc w:val="both"/>
        <w:rPr>
          <w:sz w:val="28"/>
          <w:szCs w:val="28"/>
        </w:rPr>
      </w:pPr>
      <w:r>
        <w:rPr>
          <w:rFonts w:eastAsia="Times New Roman"/>
          <w:sz w:val="28"/>
        </w:rPr>
        <w:t>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034200">
        <w:rPr>
          <w:sz w:val="28"/>
          <w:szCs w:val="28"/>
        </w:rPr>
        <w:t>Федеральным законом</w:t>
      </w:r>
      <w:r w:rsidR="00674500">
        <w:rPr>
          <w:sz w:val="28"/>
          <w:szCs w:val="28"/>
        </w:rPr>
        <w:t xml:space="preserve"> </w:t>
      </w:r>
      <w:r w:rsidR="00034200">
        <w:rPr>
          <w:sz w:val="28"/>
          <w:szCs w:val="28"/>
        </w:rPr>
        <w:t>от</w:t>
      </w:r>
      <w:r>
        <w:rPr>
          <w:sz w:val="28"/>
          <w:szCs w:val="28"/>
        </w:rPr>
        <w:t xml:space="preserve"> </w:t>
      </w:r>
      <w:r w:rsidR="00674500" w:rsidRPr="00DD3716">
        <w:rPr>
          <w:sz w:val="28"/>
          <w:szCs w:val="28"/>
        </w:rPr>
        <w:t>6</w:t>
      </w:r>
      <w:r>
        <w:rPr>
          <w:sz w:val="28"/>
          <w:szCs w:val="28"/>
        </w:rPr>
        <w:t xml:space="preserve"> октября </w:t>
      </w:r>
      <w:r w:rsidR="00674500" w:rsidRPr="00DD3716">
        <w:rPr>
          <w:sz w:val="28"/>
          <w:szCs w:val="28"/>
        </w:rPr>
        <w:t>2003</w:t>
      </w:r>
      <w:r>
        <w:rPr>
          <w:sz w:val="28"/>
          <w:szCs w:val="28"/>
        </w:rPr>
        <w:t xml:space="preserve"> года</w:t>
      </w:r>
      <w:r w:rsidR="00674500" w:rsidRPr="00DD3716">
        <w:rPr>
          <w:sz w:val="28"/>
          <w:szCs w:val="28"/>
        </w:rPr>
        <w:t xml:space="preserve">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sidR="00525971">
        <w:rPr>
          <w:sz w:val="28"/>
        </w:rPr>
        <w:t>) </w:t>
      </w:r>
      <w:r>
        <w:rPr>
          <w:sz w:val="28"/>
        </w:rPr>
        <w:t>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034200" w:rsidRDefault="009917B8" w:rsidP="00D475C6">
      <w:pPr>
        <w:suppressAutoHyphens w:val="0"/>
        <w:ind w:firstLine="851"/>
        <w:jc w:val="both"/>
        <w:rPr>
          <w:i/>
          <w:sz w:val="28"/>
          <w:szCs w:val="28"/>
          <w:u w:val="single"/>
        </w:rPr>
      </w:pPr>
      <w:r>
        <w:rPr>
          <w:sz w:val="28"/>
          <w:szCs w:val="28"/>
        </w:rPr>
        <w:t xml:space="preserve">6) нарушения срока издания муниципального правового акта, требуемого для реализации решения, принятого путем волеизъявления </w:t>
      </w:r>
      <w:r w:rsidRPr="00034200">
        <w:rPr>
          <w:sz w:val="28"/>
          <w:szCs w:val="28"/>
        </w:rPr>
        <w:t>граждан.</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sidRPr="00034200">
        <w:rPr>
          <w:rFonts w:ascii="Times New Roman" w:hAnsi="Times New Roman"/>
          <w:sz w:val="28"/>
        </w:rPr>
        <w:t>Инициатива</w:t>
      </w:r>
      <w:r>
        <w:rPr>
          <w:rFonts w:ascii="Times New Roman" w:hAnsi="Times New Roman"/>
          <w:sz w:val="28"/>
        </w:rPr>
        <w:t xml:space="preserve">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525971" w:rsidP="0081350A">
      <w:pPr>
        <w:pStyle w:val="WW-2"/>
        <w:tabs>
          <w:tab w:val="left" w:pos="1351"/>
        </w:tabs>
      </w:pPr>
      <w:r>
        <w:t>5. </w:t>
      </w:r>
      <w:r w:rsidR="009917B8">
        <w:t>Досрочное прекращение полномочий Совета влечет досрочное прекращение полномочий депутатов Совета.</w:t>
      </w:r>
    </w:p>
    <w:p w:rsidR="009917B8" w:rsidRDefault="00525971" w:rsidP="0081350A">
      <w:pPr>
        <w:tabs>
          <w:tab w:val="left" w:pos="1351"/>
          <w:tab w:val="left" w:pos="1482"/>
        </w:tabs>
        <w:ind w:firstLine="851"/>
        <w:jc w:val="both"/>
        <w:rPr>
          <w:rFonts w:eastAsia="Times New Roman"/>
          <w:sz w:val="28"/>
        </w:rPr>
      </w:pPr>
      <w:r>
        <w:rPr>
          <w:rFonts w:eastAsia="Times New Roman"/>
          <w:sz w:val="28"/>
        </w:rPr>
        <w:t>6. </w:t>
      </w:r>
      <w:r w:rsidR="009917B8">
        <w:rPr>
          <w:rFonts w:eastAsia="Times New Roman"/>
          <w:sz w:val="28"/>
        </w:rPr>
        <w:t xml:space="preserve">В случае досрочного прекращения </w:t>
      </w:r>
      <w:r w:rsidR="00694A2B" w:rsidRPr="00034200">
        <w:rPr>
          <w:rFonts w:eastAsia="Times New Roman"/>
          <w:sz w:val="28"/>
        </w:rPr>
        <w:t>полномочий Совета</w:t>
      </w:r>
      <w:r w:rsidR="00694A2B">
        <w:rPr>
          <w:rFonts w:eastAsia="Times New Roman"/>
          <w:sz w:val="28"/>
        </w:rPr>
        <w:t xml:space="preserve"> </w:t>
      </w:r>
      <w:r w:rsidR="009917B8">
        <w:rPr>
          <w:rFonts w:eastAsia="Times New Roman"/>
          <w:sz w:val="28"/>
        </w:rPr>
        <w:t xml:space="preserve">или </w:t>
      </w:r>
      <w:r w:rsidR="00694A2B" w:rsidRPr="00034200">
        <w:rPr>
          <w:rFonts w:eastAsia="Times New Roman"/>
          <w:sz w:val="28"/>
        </w:rPr>
        <w:t xml:space="preserve">его </w:t>
      </w:r>
      <w:r w:rsidR="009917B8">
        <w:rPr>
          <w:rFonts w:eastAsia="Times New Roman"/>
          <w:sz w:val="28"/>
        </w:rPr>
        <w:t>самороспуска, выборы депутатов Совета</w:t>
      </w:r>
      <w:r w:rsidR="009917B8">
        <w:rPr>
          <w:rFonts w:eastAsia="Times New Roman"/>
          <w:b/>
          <w:sz w:val="28"/>
        </w:rPr>
        <w:t xml:space="preserve"> </w:t>
      </w:r>
      <w:r w:rsidR="009917B8">
        <w:rPr>
          <w:rFonts w:eastAsia="Times New Roman"/>
          <w:sz w:val="28"/>
        </w:rPr>
        <w:t>нового</w:t>
      </w:r>
      <w:r w:rsidR="009917B8">
        <w:rPr>
          <w:rFonts w:eastAsia="Times New Roman"/>
          <w:b/>
          <w:sz w:val="28"/>
        </w:rPr>
        <w:t xml:space="preserve"> </w:t>
      </w:r>
      <w:r w:rsidR="009917B8">
        <w:rPr>
          <w:rFonts w:eastAsia="Times New Roman"/>
          <w:sz w:val="28"/>
        </w:rPr>
        <w:t>созыва назначаются и проводятся в соответствии с законодательством.</w:t>
      </w:r>
    </w:p>
    <w:p w:rsidR="009917B8" w:rsidRDefault="009917B8" w:rsidP="00AC7939">
      <w:pPr>
        <w:tabs>
          <w:tab w:val="left" w:pos="142"/>
          <w:tab w:val="left" w:pos="148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 xml:space="preserve">Глава поселения является высшим должностным лицом </w:t>
      </w:r>
      <w:r w:rsidR="009917B8">
        <w:rPr>
          <w:rFonts w:ascii="Times New Roman" w:hAnsi="Times New Roman"/>
          <w:sz w:val="28"/>
        </w:rPr>
        <w:lastRenderedPageBreak/>
        <w:t>муниципального образования, наделяется настоящим уставом собственными полномочиями по решению вопросов местного значения.</w:t>
      </w:r>
    </w:p>
    <w:p w:rsidR="009917B8" w:rsidRDefault="004949A2" w:rsidP="004949A2">
      <w:pPr>
        <w:pStyle w:val="ConsNormal"/>
        <w:tabs>
          <w:tab w:val="left" w:pos="7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Глава поселения возглавляет администрацию и исполняет </w:t>
      </w:r>
      <w:r w:rsidR="00034200">
        <w:rPr>
          <w:rFonts w:ascii="Times New Roman" w:hAnsi="Times New Roman"/>
          <w:sz w:val="28"/>
        </w:rPr>
        <w:t>полномочия председателя Совета.</w:t>
      </w:r>
    </w:p>
    <w:p w:rsidR="009917B8" w:rsidRDefault="004949A2" w:rsidP="004949A2">
      <w:pPr>
        <w:pStyle w:val="ConsNormal"/>
        <w:tabs>
          <w:tab w:val="left" w:pos="-851"/>
        </w:tabs>
        <w:ind w:firstLine="851"/>
        <w:jc w:val="both"/>
        <w:rPr>
          <w:rFonts w:ascii="Times New Roman" w:hAnsi="Times New Roman"/>
          <w:color w:val="000000"/>
          <w:sz w:val="28"/>
        </w:rPr>
      </w:pPr>
      <w:r>
        <w:rPr>
          <w:rFonts w:ascii="Times New Roman" w:hAnsi="Times New Roman"/>
          <w:sz w:val="28"/>
        </w:rPr>
        <w:t>3. </w:t>
      </w:r>
      <w:r w:rsidR="009917B8">
        <w:rPr>
          <w:rFonts w:ascii="Times New Roman" w:hAnsi="Times New Roman"/>
          <w:sz w:val="28"/>
        </w:rPr>
        <w:t>Глава поселения</w:t>
      </w:r>
      <w:r w:rsidR="009917B8">
        <w:rPr>
          <w:rFonts w:ascii="Times New Roman" w:hAnsi="Times New Roman"/>
          <w:color w:val="000000"/>
          <w:sz w:val="28"/>
        </w:rPr>
        <w:t xml:space="preserve"> исполняет свои полномочия на постоянной основе.</w:t>
      </w:r>
    </w:p>
    <w:p w:rsidR="009917B8" w:rsidRDefault="004949A2" w:rsidP="004949A2">
      <w:pPr>
        <w:pStyle w:val="ConsNormal"/>
        <w:tabs>
          <w:tab w:val="left" w:pos="-2268"/>
          <w:tab w:val="left" w:pos="-1843"/>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4949A2" w:rsidP="004949A2">
      <w:pPr>
        <w:pStyle w:val="ConsNormal"/>
        <w:tabs>
          <w:tab w:val="left" w:pos="-2268"/>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4949A2">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 xml:space="preserve">Главой поселения может быть избран гражданин Российской Федерации, достигший ко дню голосования возраста </w:t>
      </w:r>
      <w:r w:rsidR="009917B8" w:rsidRPr="00605FD4">
        <w:rPr>
          <w:rFonts w:ascii="Times New Roman" w:hAnsi="Times New Roman"/>
          <w:sz w:val="28"/>
        </w:rPr>
        <w:t>21</w:t>
      </w:r>
      <w:r w:rsidR="009917B8">
        <w:rPr>
          <w:rFonts w:ascii="Times New Roman" w:hAnsi="Times New Roman"/>
          <w:sz w:val="28"/>
        </w:rPr>
        <w:t xml:space="preserve"> года.</w:t>
      </w:r>
    </w:p>
    <w:p w:rsidR="009917B8" w:rsidRDefault="009917B8" w:rsidP="004949A2">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Вступление в должность главы</w:t>
      </w:r>
      <w:r w:rsidR="009917B8">
        <w:rPr>
          <w:rFonts w:ascii="Times New Roman" w:hAnsi="Times New Roman"/>
          <w:color w:val="000000"/>
          <w:sz w:val="28"/>
        </w:rPr>
        <w:t xml:space="preserve"> </w:t>
      </w:r>
      <w:r w:rsidR="009917B8">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4949A2">
      <w:pPr>
        <w:ind w:firstLine="851"/>
        <w:jc w:val="both"/>
        <w:rPr>
          <w:sz w:val="28"/>
        </w:rPr>
      </w:pPr>
      <w:r>
        <w:rPr>
          <w:sz w:val="28"/>
        </w:rPr>
        <w:t>8.</w:t>
      </w:r>
      <w:r w:rsidR="004949A2">
        <w:rPr>
          <w:b/>
          <w:sz w:val="28"/>
        </w:rPr>
        <w:t>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sidR="00E84519">
        <w:rPr>
          <w:sz w:val="28"/>
        </w:rPr>
        <w:t xml:space="preserve"> муниципальной службы.</w:t>
      </w:r>
    </w:p>
    <w:p w:rsidR="009917B8" w:rsidRDefault="009917B8" w:rsidP="0081350A">
      <w:pPr>
        <w:ind w:firstLine="851"/>
        <w:jc w:val="both"/>
        <w:rPr>
          <w:sz w:val="28"/>
        </w:rPr>
      </w:pPr>
      <w:r>
        <w:rPr>
          <w:sz w:val="28"/>
        </w:rPr>
        <w:t>9. Глава поселения не вправе:</w:t>
      </w:r>
    </w:p>
    <w:p w:rsidR="003041F9" w:rsidRPr="00034200" w:rsidRDefault="004949A2" w:rsidP="00665B58">
      <w:pPr>
        <w:widowControl/>
        <w:suppressAutoHyphens w:val="0"/>
        <w:autoSpaceDE w:val="0"/>
        <w:autoSpaceDN w:val="0"/>
        <w:adjustRightInd w:val="0"/>
        <w:ind w:firstLine="851"/>
        <w:jc w:val="both"/>
        <w:rPr>
          <w:strike/>
        </w:rPr>
      </w:pPr>
      <w:r w:rsidRPr="00034200">
        <w:rPr>
          <w:rFonts w:eastAsiaTheme="minorHAnsi"/>
          <w:kern w:val="0"/>
          <w:sz w:val="28"/>
          <w:szCs w:val="28"/>
        </w:rPr>
        <w:t>1) </w:t>
      </w:r>
      <w:r w:rsidR="00665B58" w:rsidRPr="00034200">
        <w:rPr>
          <w:rFonts w:eastAsiaTheme="minorHAnsi"/>
          <w:kern w:val="0"/>
          <w:sz w:val="28"/>
          <w:szCs w:val="28"/>
        </w:rPr>
        <w:t>з</w:t>
      </w:r>
      <w:r w:rsidR="003041F9" w:rsidRPr="00034200">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00665B58" w:rsidRPr="00034200">
        <w:rPr>
          <w:rFonts w:eastAsiaTheme="minorHAnsi"/>
          <w:kern w:val="0"/>
          <w:sz w:val="28"/>
          <w:szCs w:val="28"/>
        </w:rPr>
        <w:t>Краснодарского края</w:t>
      </w:r>
      <w:r w:rsidR="003041F9" w:rsidRPr="00034200">
        <w:rPr>
          <w:rFonts w:eastAsiaTheme="minorHAnsi"/>
          <w:kern w:val="0"/>
          <w:sz w:val="28"/>
          <w:szCs w:val="28"/>
        </w:rPr>
        <w:t>, ему не поручено участвовать в управлении этой организацией;</w:t>
      </w:r>
    </w:p>
    <w:p w:rsidR="009917B8" w:rsidRDefault="00DE3807" w:rsidP="0081350A">
      <w:pPr>
        <w:ind w:firstLine="851"/>
        <w:jc w:val="both"/>
        <w:rPr>
          <w:sz w:val="28"/>
        </w:rPr>
      </w:pPr>
      <w:r w:rsidRPr="00034200">
        <w:rPr>
          <w:sz w:val="28"/>
        </w:rPr>
        <w:t>2</w:t>
      </w:r>
      <w:r w:rsidR="004949A2" w:rsidRPr="00034200">
        <w:rPr>
          <w:sz w:val="28"/>
        </w:rPr>
        <w:t>)</w:t>
      </w:r>
      <w:r w:rsidR="004949A2">
        <w:rPr>
          <w:sz w:val="28"/>
        </w:rPr>
        <w:t> </w:t>
      </w:r>
      <w:r w:rsidR="009917B8">
        <w:rPr>
          <w:sz w:val="28"/>
        </w:rPr>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sidR="009917B8">
        <w:rPr>
          <w:sz w:val="28"/>
        </w:rPr>
        <w:lastRenderedPageBreak/>
        <w:t>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034200">
        <w:rPr>
          <w:rFonts w:ascii="Times New Roman" w:hAnsi="Times New Roman"/>
          <w:sz w:val="28"/>
        </w:rPr>
        <w:t>3</w:t>
      </w:r>
      <w:r w:rsidR="004949A2" w:rsidRPr="00034200">
        <w:rPr>
          <w:rFonts w:ascii="Times New Roman" w:hAnsi="Times New Roman"/>
          <w:sz w:val="28"/>
        </w:rPr>
        <w:t>)</w:t>
      </w:r>
      <w:r w:rsidR="004949A2">
        <w:rPr>
          <w:rFonts w:ascii="Times New Roman" w:hAnsi="Times New Roman"/>
          <w:sz w:val="28"/>
        </w:rPr>
        <w:t> </w:t>
      </w:r>
      <w:r w:rsidR="009917B8">
        <w:rPr>
          <w:rFonts w:ascii="Times New Roman" w:hAnsi="Times New Roman"/>
          <w:sz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4949A2" w:rsidP="0081350A">
      <w:pPr>
        <w:pStyle w:val="ConsNormal"/>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w:t>
      </w:r>
      <w:r>
        <w:rPr>
          <w:rFonts w:ascii="Times New Roman" w:hAnsi="Times New Roman"/>
          <w:sz w:val="28"/>
        </w:rPr>
        <w:t xml:space="preserve">вленных Федеральным законом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w:t>
      </w:r>
    </w:p>
    <w:p w:rsidR="009917B8" w:rsidRDefault="004949A2" w:rsidP="0081350A">
      <w:pPr>
        <w:pStyle w:val="ConsNormal"/>
        <w:tabs>
          <w:tab w:val="left" w:pos="-709"/>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9917B8">
        <w:rPr>
          <w:rFonts w:ascii="Times New Roman" w:hAnsi="Times New Roman"/>
          <w:color w:val="000000"/>
          <w:sz w:val="28"/>
        </w:rPr>
        <w:t xml:space="preserve"> </w:t>
      </w:r>
      <w:r w:rsidR="009917B8">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4949A2"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12. </w:t>
      </w:r>
      <w:r w:rsidR="009917B8">
        <w:rPr>
          <w:rFonts w:ascii="Times New Roman" w:hAnsi="Times New Roman"/>
          <w:color w:val="000000"/>
          <w:sz w:val="28"/>
        </w:rPr>
        <w:t xml:space="preserve">Глава </w:t>
      </w:r>
      <w:r w:rsidR="009917B8">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009917B8">
        <w:rPr>
          <w:rFonts w:ascii="Times New Roman" w:hAnsi="Times New Roman"/>
          <w:color w:val="000000"/>
          <w:sz w:val="28"/>
        </w:rPr>
        <w:t xml:space="preserve">главой </w:t>
      </w:r>
      <w:r w:rsidR="009917B8">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4949A2" w:rsidP="0081350A">
      <w:pPr>
        <w:pStyle w:val="ConsNormal"/>
        <w:tabs>
          <w:tab w:val="left" w:pos="-1985"/>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D23DC0" w:rsidRDefault="004949A2"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14. </w:t>
      </w:r>
      <w:r w:rsidR="00EB373E"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00EB373E"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1" w:history="1">
        <w:r w:rsidR="00EB373E" w:rsidRPr="00D23DC0">
          <w:rPr>
            <w:rFonts w:ascii="Times New Roman" w:eastAsiaTheme="minorHAnsi" w:hAnsi="Times New Roman" w:cs="Times New Roman"/>
            <w:kern w:val="0"/>
            <w:sz w:val="28"/>
            <w:szCs w:val="28"/>
            <w:lang w:eastAsia="en-US" w:bidi="ar-SA"/>
          </w:rPr>
          <w:t>законом</w:t>
        </w:r>
      </w:hyperlink>
      <w:r>
        <w:rPr>
          <w:rFonts w:ascii="Times New Roman" w:eastAsiaTheme="minorHAnsi" w:hAnsi="Times New Roman" w:cs="Times New Roman"/>
          <w:kern w:val="0"/>
          <w:sz w:val="28"/>
          <w:szCs w:val="28"/>
          <w:lang w:eastAsia="en-US" w:bidi="ar-SA"/>
        </w:rPr>
        <w:t xml:space="preserve"> от             25 декабря </w:t>
      </w:r>
      <w:r w:rsidR="00EB373E" w:rsidRPr="00D23DC0">
        <w:rPr>
          <w:rFonts w:ascii="Times New Roman" w:eastAsiaTheme="minorHAnsi" w:hAnsi="Times New Roman" w:cs="Times New Roman"/>
          <w:kern w:val="0"/>
          <w:sz w:val="28"/>
          <w:szCs w:val="28"/>
          <w:lang w:eastAsia="en-US" w:bidi="ar-SA"/>
        </w:rPr>
        <w:t>2008</w:t>
      </w:r>
      <w:r>
        <w:rPr>
          <w:rFonts w:ascii="Times New Roman" w:eastAsiaTheme="minorHAnsi" w:hAnsi="Times New Roman" w:cs="Times New Roman"/>
          <w:kern w:val="0"/>
          <w:sz w:val="28"/>
          <w:szCs w:val="28"/>
          <w:lang w:eastAsia="en-US" w:bidi="ar-SA"/>
        </w:rPr>
        <w:t xml:space="preserve"> года</w:t>
      </w:r>
      <w:r w:rsidR="00EB373E" w:rsidRPr="00D23DC0">
        <w:rPr>
          <w:rFonts w:ascii="Times New Roman" w:eastAsiaTheme="minorHAnsi" w:hAnsi="Times New Roman" w:cs="Times New Roman"/>
          <w:kern w:val="0"/>
          <w:sz w:val="28"/>
          <w:szCs w:val="28"/>
          <w:lang w:eastAsia="en-US" w:bidi="ar-SA"/>
        </w:rPr>
        <w:t xml:space="preserve"> № 273-ФЗ </w:t>
      </w:r>
      <w:r w:rsidR="005B2D9F" w:rsidRPr="00D23DC0">
        <w:rPr>
          <w:rFonts w:ascii="Times New Roman" w:eastAsiaTheme="minorHAnsi" w:hAnsi="Times New Roman" w:cs="Times New Roman"/>
          <w:kern w:val="0"/>
          <w:sz w:val="28"/>
          <w:szCs w:val="28"/>
          <w:lang w:eastAsia="en-US" w:bidi="ar-SA"/>
        </w:rPr>
        <w:t>«</w:t>
      </w:r>
      <w:r w:rsidR="00EB373E"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00EB373E"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E84519">
      <w:pPr>
        <w:tabs>
          <w:tab w:val="left" w:pos="142"/>
        </w:tabs>
        <w:rPr>
          <w:rFonts w:eastAsia="Times New Roman"/>
          <w:b/>
          <w:sz w:val="28"/>
        </w:rPr>
      </w:pPr>
    </w:p>
    <w:p w:rsidR="009917B8" w:rsidRDefault="009917B8" w:rsidP="00E84519">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E84519">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4949A2" w:rsidP="00E84519">
      <w:pPr>
        <w:tabs>
          <w:tab w:val="left" w:pos="-2410"/>
        </w:tabs>
        <w:ind w:firstLine="851"/>
        <w:jc w:val="both"/>
        <w:rPr>
          <w:rFonts w:eastAsia="Times New Roman"/>
          <w:sz w:val="28"/>
        </w:rPr>
      </w:pPr>
      <w:r>
        <w:rPr>
          <w:rFonts w:eastAsia="Times New Roman"/>
          <w:sz w:val="28"/>
        </w:rPr>
        <w:t>1) </w:t>
      </w:r>
      <w:r w:rsidR="009917B8">
        <w:rPr>
          <w:rFonts w:eastAsia="Times New Roman"/>
          <w:sz w:val="28"/>
        </w:rPr>
        <w:t>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4949A2" w:rsidP="00E84519">
      <w:pPr>
        <w:pStyle w:val="ConsNormal"/>
        <w:tabs>
          <w:tab w:val="left" w:pos="-2410"/>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подписывает и обнародует в порядке, установленном настоящим </w:t>
      </w:r>
      <w:r w:rsidR="009917B8">
        <w:rPr>
          <w:rFonts w:ascii="Times New Roman" w:hAnsi="Times New Roman"/>
          <w:sz w:val="28"/>
        </w:rPr>
        <w:lastRenderedPageBreak/>
        <w:t>уставом, нормативные</w:t>
      </w:r>
      <w:r w:rsidR="009917B8">
        <w:rPr>
          <w:rFonts w:ascii="Times New Roman" w:hAnsi="Times New Roman"/>
          <w:b/>
          <w:sz w:val="28"/>
        </w:rPr>
        <w:t xml:space="preserve"> </w:t>
      </w:r>
      <w:r w:rsidR="009917B8">
        <w:rPr>
          <w:rFonts w:ascii="Times New Roman" w:hAnsi="Times New Roman"/>
          <w:sz w:val="28"/>
        </w:rPr>
        <w:t>правовые акты, принятые Советом;</w:t>
      </w:r>
    </w:p>
    <w:p w:rsidR="009917B8" w:rsidRDefault="009917B8" w:rsidP="00E84519">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E84519">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4949A2" w:rsidP="00E84519">
      <w:pPr>
        <w:pStyle w:val="ConsNormal"/>
        <w:tabs>
          <w:tab w:val="left" w:pos="142"/>
        </w:tabs>
        <w:ind w:firstLine="851"/>
        <w:jc w:val="both"/>
        <w:rPr>
          <w:rFonts w:ascii="Times New Roman" w:hAnsi="Times New Roman"/>
          <w:sz w:val="28"/>
          <w:szCs w:val="28"/>
        </w:rPr>
      </w:pPr>
      <w:r>
        <w:rPr>
          <w:rFonts w:ascii="Times New Roman" w:hAnsi="Times New Roman"/>
          <w:sz w:val="28"/>
          <w:szCs w:val="28"/>
        </w:rPr>
        <w:t>5) </w:t>
      </w:r>
      <w:r w:rsidR="009917B8">
        <w:rPr>
          <w:rFonts w:ascii="Times New Roman" w:hAnsi="Times New Roman"/>
          <w:sz w:val="28"/>
          <w:szCs w:val="28"/>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4949A2" w:rsidP="00E84519">
      <w:pPr>
        <w:pStyle w:val="ConsNormal"/>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Глава</w:t>
      </w:r>
      <w:r w:rsidR="009917B8">
        <w:rPr>
          <w:sz w:val="28"/>
        </w:rPr>
        <w:t xml:space="preserve"> </w:t>
      </w:r>
      <w:r w:rsidR="009917B8">
        <w:rPr>
          <w:rFonts w:ascii="Times New Roman" w:hAnsi="Times New Roman"/>
          <w:sz w:val="28"/>
        </w:rPr>
        <w:t>поселения исполняет следующие полномочия председателя</w:t>
      </w:r>
      <w:r w:rsidR="009917B8">
        <w:rPr>
          <w:rFonts w:ascii="Times New Roman" w:hAnsi="Times New Roman"/>
          <w:b/>
          <w:i/>
          <w:sz w:val="28"/>
        </w:rPr>
        <w:t xml:space="preserve"> </w:t>
      </w:r>
      <w:r w:rsidR="009917B8">
        <w:rPr>
          <w:rFonts w:ascii="Times New Roman" w:hAnsi="Times New Roman"/>
          <w:sz w:val="28"/>
        </w:rPr>
        <w:t>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без доверенности представляет интересы Совета в судах, выдает доверенности от имени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принимает меры по обеспечению гласности и учету мнения населения в работе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12) </w:t>
      </w:r>
      <w:r w:rsidR="009917B8">
        <w:rPr>
          <w:rFonts w:ascii="Times New Roman" w:hAnsi="Times New Roman"/>
          <w:sz w:val="28"/>
        </w:rPr>
        <w:t>рассматривает обращения, поступившие в Совет, ведет прием граждан;</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подписывает протоколы сессий Совета и решения, регулирующие вопросы организации деятельности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14) </w:t>
      </w:r>
      <w:r w:rsidR="009917B8">
        <w:rPr>
          <w:rFonts w:ascii="Times New Roman" w:hAnsi="Times New Roman"/>
          <w:sz w:val="28"/>
        </w:rPr>
        <w:t>оказывает содействие депутатам Совета в осуществлении ими депутатских полномочий;</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15) </w:t>
      </w:r>
      <w:r w:rsidR="009917B8">
        <w:rPr>
          <w:rFonts w:ascii="Times New Roman" w:hAnsi="Times New Roman"/>
          <w:sz w:val="28"/>
        </w:rPr>
        <w:t>осуществляет иные полномочия, возложенные на него законодательством, настоящим уставом и иными муниципальными правовыми актами.</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Глава</w:t>
      </w:r>
      <w:r w:rsidR="009917B8">
        <w:rPr>
          <w:sz w:val="28"/>
        </w:rPr>
        <w:t xml:space="preserve"> </w:t>
      </w:r>
      <w:r w:rsidR="009917B8">
        <w:rPr>
          <w:rFonts w:ascii="Times New Roman" w:hAnsi="Times New Roman"/>
          <w:sz w:val="28"/>
        </w:rPr>
        <w:t>поселения исполняет следующие полномочия главы администрации:</w:t>
      </w:r>
    </w:p>
    <w:p w:rsidR="009917B8" w:rsidRDefault="009917B8" w:rsidP="00E8451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E8451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xml:space="preserve">, а также другие правовые акты, </w:t>
      </w:r>
      <w:r w:rsidR="009917B8">
        <w:rPr>
          <w:rFonts w:ascii="Times New Roman" w:hAnsi="Times New Roman"/>
          <w:sz w:val="28"/>
        </w:rPr>
        <w:lastRenderedPageBreak/>
        <w:t>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4949A2" w:rsidP="00E84519">
      <w:pPr>
        <w:pStyle w:val="ConsNormal"/>
        <w:tabs>
          <w:tab w:val="left" w:pos="15"/>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6750DC" w:rsidP="00E84519">
      <w:pPr>
        <w:pStyle w:val="ConsNormal"/>
        <w:tabs>
          <w:tab w:val="left" w:pos="15"/>
        </w:tabs>
        <w:ind w:firstLine="851"/>
        <w:jc w:val="both"/>
        <w:rPr>
          <w:rFonts w:ascii="Times New Roman" w:hAnsi="Times New Roman"/>
          <w:sz w:val="28"/>
        </w:rPr>
      </w:pPr>
      <w:r>
        <w:rPr>
          <w:rFonts w:ascii="Times New Roman" w:hAnsi="Times New Roman"/>
          <w:sz w:val="28"/>
        </w:rPr>
        <w:t>7</w:t>
      </w:r>
      <w:r w:rsidR="004949A2">
        <w:rPr>
          <w:rFonts w:ascii="Times New Roman" w:hAnsi="Times New Roman"/>
          <w:sz w:val="28"/>
        </w:rPr>
        <w:t>)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6750DC" w:rsidP="00E84519">
      <w:pPr>
        <w:tabs>
          <w:tab w:val="left" w:pos="15"/>
        </w:tabs>
        <w:ind w:firstLine="851"/>
        <w:jc w:val="both"/>
        <w:rPr>
          <w:rFonts w:eastAsia="Times New Roman"/>
          <w:sz w:val="28"/>
        </w:rPr>
      </w:pPr>
      <w:r>
        <w:rPr>
          <w:rFonts w:eastAsia="Times New Roman"/>
          <w:sz w:val="28"/>
        </w:rPr>
        <w:t>8</w:t>
      </w:r>
      <w:r w:rsidR="004949A2">
        <w:rPr>
          <w:rFonts w:eastAsia="Times New Roman"/>
          <w:sz w:val="28"/>
        </w:rPr>
        <w:t>) </w:t>
      </w:r>
      <w:r w:rsidR="009917B8">
        <w:rPr>
          <w:rFonts w:eastAsia="Times New Roman"/>
          <w:sz w:val="28"/>
        </w:rPr>
        <w:t>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6750DC"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4949A2">
        <w:rPr>
          <w:sz w:val="28"/>
        </w:rPr>
        <w:t> </w:t>
      </w:r>
      <w:r w:rsidR="009917B8">
        <w:rPr>
          <w:rFonts w:ascii="Times New Roman" w:hAnsi="Times New Roman"/>
          <w:sz w:val="28"/>
        </w:rPr>
        <w:t>принимает меры к отмене противоречащих требованиям законодательства распоряжений и</w:t>
      </w:r>
      <w:r w:rsidR="009917B8">
        <w:rPr>
          <w:rFonts w:ascii="Times New Roman" w:hAnsi="Times New Roman"/>
          <w:b/>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1</w:t>
      </w:r>
      <w:r w:rsidR="007A34C5">
        <w:rPr>
          <w:rFonts w:ascii="Times New Roman" w:hAnsi="Times New Roman"/>
          <w:sz w:val="28"/>
        </w:rPr>
        <w:t>) </w:t>
      </w:r>
      <w:r>
        <w:rPr>
          <w:rFonts w:ascii="Times New Roman" w:hAnsi="Times New Roman"/>
          <w:sz w:val="28"/>
        </w:rPr>
        <w:t xml:space="preserve">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Pr>
          <w:rFonts w:eastAsia="Times New Roman"/>
          <w:sz w:val="28"/>
        </w:rPr>
        <w:t>1</w:t>
      </w:r>
      <w:r w:rsidR="006750DC">
        <w:rPr>
          <w:rFonts w:eastAsia="Times New Roman"/>
          <w:sz w:val="28"/>
        </w:rPr>
        <w:t>2</w:t>
      </w:r>
      <w:r w:rsidR="004949A2">
        <w:rPr>
          <w:rFonts w:eastAsia="Times New Roman"/>
          <w:sz w:val="28"/>
        </w:rPr>
        <w:t>) </w:t>
      </w:r>
      <w:r>
        <w:rPr>
          <w:rFonts w:eastAsia="Times New Roman"/>
          <w:sz w:val="28"/>
        </w:rPr>
        <w:t>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3</w:t>
      </w:r>
      <w:r w:rsidR="004949A2">
        <w:rPr>
          <w:rFonts w:ascii="Times New Roman" w:hAnsi="Times New Roman"/>
          <w:sz w:val="28"/>
        </w:rPr>
        <w:t>) </w:t>
      </w:r>
      <w:r>
        <w:rPr>
          <w:rFonts w:ascii="Times New Roman" w:hAnsi="Times New Roman"/>
          <w:sz w:val="28"/>
        </w:rPr>
        <w:t>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4</w:t>
      </w:r>
      <w:r w:rsidR="004949A2">
        <w:rPr>
          <w:rFonts w:ascii="Times New Roman" w:hAnsi="Times New Roman"/>
          <w:sz w:val="28"/>
        </w:rPr>
        <w:t>) </w:t>
      </w:r>
      <w:r>
        <w:rPr>
          <w:rFonts w:ascii="Times New Roman" w:hAnsi="Times New Roman"/>
          <w:sz w:val="28"/>
        </w:rPr>
        <w:t>представляет к награждению наградами и к присвоению почетных званий Российской Федерации, Краснодарского края;</w:t>
      </w:r>
    </w:p>
    <w:p w:rsidR="009917B8" w:rsidRDefault="009917B8" w:rsidP="004949A2">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5</w:t>
      </w:r>
      <w:r w:rsidR="004949A2">
        <w:rPr>
          <w:rFonts w:ascii="Times New Roman" w:hAnsi="Times New Roman"/>
          <w:sz w:val="28"/>
        </w:rPr>
        <w:t>) </w:t>
      </w:r>
      <w:r>
        <w:rPr>
          <w:rFonts w:ascii="Times New Roman" w:hAnsi="Times New Roman"/>
          <w:sz w:val="28"/>
        </w:rPr>
        <w:t>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6</w:t>
      </w:r>
      <w:r w:rsidR="004949A2">
        <w:rPr>
          <w:rFonts w:ascii="Times New Roman" w:hAnsi="Times New Roman"/>
          <w:sz w:val="28"/>
        </w:rPr>
        <w:t>) </w:t>
      </w:r>
      <w:r>
        <w:rPr>
          <w:rFonts w:ascii="Times New Roman" w:hAnsi="Times New Roman"/>
          <w:sz w:val="28"/>
        </w:rPr>
        <w:t>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7</w:t>
      </w:r>
      <w:r w:rsidR="008204B5">
        <w:rPr>
          <w:rFonts w:ascii="Times New Roman" w:hAnsi="Times New Roman"/>
          <w:sz w:val="28"/>
        </w:rPr>
        <w:t>) </w:t>
      </w:r>
      <w:r w:rsidR="009917B8">
        <w:rPr>
          <w:rFonts w:ascii="Times New Roman" w:hAnsi="Times New Roman"/>
          <w:sz w:val="28"/>
        </w:rPr>
        <w:t>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E47908" w:rsidP="0081350A">
      <w:pPr>
        <w:pStyle w:val="ConsNormal"/>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8</w:t>
      </w:r>
      <w:r w:rsidR="008204B5">
        <w:rPr>
          <w:rFonts w:ascii="Times New Roman" w:hAnsi="Times New Roman"/>
          <w:sz w:val="28"/>
        </w:rPr>
        <w:t>) </w:t>
      </w:r>
      <w:r w:rsidR="009917B8">
        <w:rPr>
          <w:rFonts w:ascii="Times New Roman" w:hAnsi="Times New Roman"/>
          <w:sz w:val="28"/>
        </w:rPr>
        <w:t xml:space="preserve">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13E7D" w:rsidRPr="007A34C5" w:rsidRDefault="006750DC" w:rsidP="006838C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lastRenderedPageBreak/>
        <w:t>19</w:t>
      </w:r>
      <w:r w:rsidR="003B1896" w:rsidRPr="007A34C5">
        <w:rPr>
          <w:rFonts w:eastAsiaTheme="minorHAnsi"/>
          <w:kern w:val="0"/>
          <w:sz w:val="28"/>
          <w:szCs w:val="28"/>
        </w:rPr>
        <w:t>)</w:t>
      </w:r>
      <w:r w:rsidR="007A34C5">
        <w:rPr>
          <w:rFonts w:eastAsiaTheme="minorHAnsi"/>
          <w:kern w:val="0"/>
          <w:sz w:val="28"/>
          <w:szCs w:val="28"/>
        </w:rPr>
        <w:t> </w:t>
      </w:r>
      <w:r w:rsidR="00913E7D" w:rsidRPr="007A34C5">
        <w:rPr>
          <w:rFonts w:eastAsiaTheme="minorHAnsi"/>
          <w:kern w:val="0"/>
          <w:sz w:val="28"/>
          <w:szCs w:val="28"/>
        </w:rPr>
        <w:t>при</w:t>
      </w:r>
      <w:r w:rsidR="006838CA" w:rsidRPr="007A34C5">
        <w:rPr>
          <w:rFonts w:eastAsiaTheme="minorHAnsi"/>
          <w:kern w:val="0"/>
          <w:sz w:val="28"/>
          <w:szCs w:val="28"/>
        </w:rPr>
        <w:t>ни</w:t>
      </w:r>
      <w:r w:rsidR="003B1896" w:rsidRPr="007A34C5">
        <w:rPr>
          <w:rFonts w:eastAsiaTheme="minorHAnsi"/>
          <w:kern w:val="0"/>
          <w:sz w:val="28"/>
          <w:szCs w:val="28"/>
        </w:rPr>
        <w:t>мает</w:t>
      </w:r>
      <w:r w:rsidR="00913E7D" w:rsidRPr="007A34C5">
        <w:rPr>
          <w:rFonts w:eastAsiaTheme="minorHAnsi"/>
          <w:kern w:val="0"/>
          <w:sz w:val="28"/>
          <w:szCs w:val="28"/>
        </w:rPr>
        <w:t xml:space="preserve"> решение о направлении согласованного или не согласованного в определенной части проекта генерального плана в </w:t>
      </w:r>
      <w:r w:rsidR="003B1896" w:rsidRPr="007A34C5">
        <w:rPr>
          <w:rFonts w:eastAsiaTheme="minorHAnsi"/>
          <w:kern w:val="0"/>
          <w:sz w:val="28"/>
          <w:szCs w:val="28"/>
        </w:rPr>
        <w:t>Совет</w:t>
      </w:r>
      <w:r w:rsidR="00913E7D" w:rsidRPr="007A34C5">
        <w:rPr>
          <w:rFonts w:eastAsiaTheme="minorHAnsi"/>
          <w:kern w:val="0"/>
          <w:sz w:val="28"/>
          <w:szCs w:val="28"/>
        </w:rPr>
        <w:t xml:space="preserve"> или об отклонении такого проекта и о направлении его на доработку</w:t>
      </w:r>
      <w:r w:rsidR="006838CA" w:rsidRPr="007A34C5">
        <w:rPr>
          <w:rFonts w:eastAsiaTheme="minorHAnsi"/>
          <w:kern w:val="0"/>
          <w:sz w:val="28"/>
          <w:szCs w:val="28"/>
        </w:rPr>
        <w:t>;</w:t>
      </w:r>
    </w:p>
    <w:p w:rsidR="009917B8" w:rsidRDefault="009917B8" w:rsidP="0081350A">
      <w:pPr>
        <w:pStyle w:val="22"/>
        <w:tabs>
          <w:tab w:val="left" w:pos="142"/>
        </w:tabs>
        <w:spacing w:before="0" w:after="0"/>
        <w:ind w:firstLine="851"/>
        <w:rPr>
          <w:rFonts w:eastAsia="Times New Roman"/>
          <w:i/>
        </w:rPr>
      </w:pPr>
      <w:r>
        <w:rPr>
          <w:rFonts w:eastAsia="Times New Roman"/>
        </w:rPr>
        <w:t>2</w:t>
      </w:r>
      <w:r w:rsidR="006750DC">
        <w:rPr>
          <w:rFonts w:eastAsia="Times New Roman"/>
        </w:rPr>
        <w:t>0</w:t>
      </w:r>
      <w:r>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Pr>
          <w:rFonts w:eastAsia="Times New Roman"/>
          <w:i/>
        </w:rPr>
        <w:t xml:space="preserve"> </w:t>
      </w:r>
    </w:p>
    <w:p w:rsidR="009917B8" w:rsidRDefault="009917B8" w:rsidP="0081350A">
      <w:pPr>
        <w:pStyle w:val="22"/>
        <w:spacing w:before="0" w:after="0"/>
        <w:ind w:firstLine="851"/>
        <w:rPr>
          <w:rFonts w:eastAsia="Times New Roman"/>
        </w:rPr>
      </w:pPr>
      <w:r>
        <w:rPr>
          <w:rFonts w:eastAsia="Times New Roman"/>
        </w:rPr>
        <w:t>2</w:t>
      </w:r>
      <w:r w:rsidR="006750DC">
        <w:rPr>
          <w:rFonts w:eastAsia="Times New Roman"/>
        </w:rPr>
        <w:t>1</w:t>
      </w:r>
      <w:r w:rsidR="008204B5">
        <w:rPr>
          <w:rFonts w:eastAsia="Times New Roman"/>
        </w:rPr>
        <w:t>) </w:t>
      </w:r>
      <w:r>
        <w:rPr>
          <w:rFonts w:eastAsia="Times New Roman"/>
        </w:rPr>
        <w:t>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Pr>
          <w:rFonts w:eastAsia="Times New Roman"/>
        </w:rPr>
        <w:t>2</w:t>
      </w:r>
      <w:r w:rsidR="006750DC">
        <w:rPr>
          <w:rFonts w:eastAsia="Times New Roman"/>
        </w:rPr>
        <w:t>2</w:t>
      </w:r>
      <w:r w:rsidR="008204B5">
        <w:rPr>
          <w:rFonts w:eastAsia="Times New Roman"/>
        </w:rPr>
        <w:t>) </w:t>
      </w:r>
      <w:r>
        <w:rPr>
          <w:rFonts w:eastAsia="Times New Roman"/>
        </w:rPr>
        <w:t xml:space="preserve">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006316D6" w:rsidRPr="007F2C6C">
        <w:rPr>
          <w:szCs w:val="28"/>
        </w:rPr>
        <w:t>Российской Федерации</w:t>
      </w:r>
      <w:r>
        <w:rPr>
          <w:rFonts w:eastAsia="Times New Roman"/>
        </w:rPr>
        <w:t xml:space="preserve">; </w:t>
      </w:r>
    </w:p>
    <w:p w:rsidR="009917B8" w:rsidRPr="007A34C5"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6750DC">
        <w:rPr>
          <w:rFonts w:ascii="Times New Roman" w:hAnsi="Times New Roman"/>
          <w:sz w:val="28"/>
        </w:rPr>
        <w:t>3</w:t>
      </w:r>
      <w:r w:rsidR="008204B5">
        <w:rPr>
          <w:rFonts w:ascii="Times New Roman" w:hAnsi="Times New Roman"/>
          <w:sz w:val="28"/>
        </w:rPr>
        <w:t>) </w:t>
      </w:r>
      <w:r>
        <w:rPr>
          <w:rFonts w:ascii="Times New Roman" w:hAnsi="Times New Roman"/>
          <w:sz w:val="28"/>
        </w:rPr>
        <w:t xml:space="preserve">принимает решения об изменении одного вида разрешенного использования земельных участков и объектов капитального строительства на другой </w:t>
      </w:r>
      <w:r w:rsidRPr="007A34C5">
        <w:rPr>
          <w:rFonts w:ascii="Times New Roman" w:hAnsi="Times New Roman"/>
          <w:sz w:val="28"/>
        </w:rPr>
        <w:t>вид</w:t>
      </w:r>
      <w:r w:rsidR="00087419" w:rsidRPr="007A34C5">
        <w:rPr>
          <w:rFonts w:ascii="Times New Roman" w:hAnsi="Times New Roman"/>
          <w:sz w:val="28"/>
        </w:rPr>
        <w:t xml:space="preserve"> такого использования</w:t>
      </w:r>
      <w:r w:rsidR="005276A1" w:rsidRPr="007A34C5">
        <w:rPr>
          <w:rFonts w:ascii="Times New Roman" w:hAnsi="Times New Roman"/>
          <w:sz w:val="28"/>
        </w:rPr>
        <w:t>, за исключением случаев, установленных действующим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6750DC">
        <w:rPr>
          <w:rFonts w:ascii="Times New Roman" w:hAnsi="Times New Roman"/>
          <w:sz w:val="28"/>
        </w:rPr>
        <w:t>4</w:t>
      </w:r>
      <w:r w:rsidR="008204B5">
        <w:rPr>
          <w:rFonts w:ascii="Times New Roman" w:hAnsi="Times New Roman"/>
          <w:sz w:val="28"/>
        </w:rPr>
        <w:t>) </w:t>
      </w:r>
      <w:r>
        <w:rPr>
          <w:rFonts w:ascii="Times New Roman" w:hAnsi="Times New Roman"/>
          <w:sz w:val="28"/>
        </w:rPr>
        <w:t>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2A7A50" w:rsidRDefault="008204B5" w:rsidP="0081350A">
      <w:pPr>
        <w:pStyle w:val="a6"/>
        <w:tabs>
          <w:tab w:val="left" w:pos="0"/>
          <w:tab w:val="left" w:pos="142"/>
        </w:tabs>
        <w:spacing w:after="0"/>
        <w:ind w:firstLine="851"/>
        <w:jc w:val="both"/>
        <w:rPr>
          <w:rFonts w:eastAsia="Times New Roman"/>
          <w:sz w:val="28"/>
        </w:rPr>
      </w:pPr>
      <w:r w:rsidRPr="002A7A50">
        <w:rPr>
          <w:rFonts w:eastAsia="Times New Roman"/>
          <w:sz w:val="28"/>
        </w:rPr>
        <w:t>4. </w:t>
      </w:r>
      <w:r w:rsidR="009917B8" w:rsidRPr="002A7A50">
        <w:rPr>
          <w:rFonts w:eastAsia="Times New Roman"/>
          <w:sz w:val="28"/>
        </w:rPr>
        <w:t xml:space="preserve">В случае временного отсутствия главы поселения или досрочного прекращения им своих полномочий, его полномочия в полном объеме осуществляет </w:t>
      </w:r>
      <w:r w:rsidR="002A7A50" w:rsidRPr="002A7A50">
        <w:rPr>
          <w:rFonts w:eastAsia="Times New Roman"/>
          <w:sz w:val="28"/>
        </w:rPr>
        <w:t xml:space="preserve">иное должностное лицо местного самоуправления </w:t>
      </w:r>
      <w:r w:rsidR="009917B8" w:rsidRPr="002A7A50">
        <w:rPr>
          <w:rFonts w:eastAsia="Times New Roman"/>
          <w:sz w:val="28"/>
        </w:rPr>
        <w:t>в соответствии со специально изданным по данному вопросу правовым актом администрации.</w:t>
      </w:r>
    </w:p>
    <w:p w:rsidR="009917B8" w:rsidRDefault="009917B8" w:rsidP="0081350A">
      <w:pPr>
        <w:tabs>
          <w:tab w:val="left" w:pos="142"/>
        </w:tabs>
        <w:ind w:firstLine="851"/>
        <w:jc w:val="both"/>
        <w:rPr>
          <w:sz w:val="28"/>
          <w:szCs w:val="28"/>
        </w:rPr>
      </w:pPr>
      <w:r>
        <w:rPr>
          <w:rFonts w:eastAsia="Times New Roman"/>
          <w:sz w:val="28"/>
        </w:rPr>
        <w:t>5.</w:t>
      </w:r>
      <w:r w:rsidR="002A7A50">
        <w:rPr>
          <w:rFonts w:eastAsia="Times New Roman"/>
          <w:sz w:val="28"/>
        </w:rPr>
        <w:t>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2A7A50">
      <w:pPr>
        <w:tabs>
          <w:tab w:val="left" w:pos="142"/>
        </w:tabs>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6B4D3D">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6B4D3D" w:rsidP="006B4D3D">
      <w:pPr>
        <w:tabs>
          <w:tab w:val="left" w:pos="-1985"/>
          <w:tab w:val="left" w:pos="-45"/>
        </w:tabs>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смерти;</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2) </w:t>
      </w:r>
      <w:r w:rsidR="009917B8">
        <w:rPr>
          <w:rFonts w:eastAsia="Times New Roman"/>
          <w:color w:val="000000"/>
          <w:sz w:val="28"/>
        </w:rPr>
        <w:t>отставки по собственному желанию;</w:t>
      </w:r>
    </w:p>
    <w:p w:rsidR="009917B8" w:rsidRDefault="006B4D3D" w:rsidP="006B4D3D">
      <w:pPr>
        <w:tabs>
          <w:tab w:val="left" w:pos="-45"/>
        </w:tabs>
        <w:ind w:firstLine="851"/>
        <w:jc w:val="both"/>
        <w:rPr>
          <w:sz w:val="28"/>
          <w:szCs w:val="28"/>
        </w:rPr>
      </w:pPr>
      <w:r>
        <w:rPr>
          <w:sz w:val="28"/>
          <w:szCs w:val="28"/>
        </w:rPr>
        <w:t>3) </w:t>
      </w:r>
      <w:r w:rsidR="009917B8">
        <w:rPr>
          <w:sz w:val="28"/>
          <w:szCs w:val="28"/>
        </w:rPr>
        <w:t>удаления в отставку в соответствии со статьей 74.1</w:t>
      </w:r>
      <w:r w:rsidR="009917B8">
        <w:rPr>
          <w:vertAlign w:val="superscript"/>
        </w:rPr>
        <w:t xml:space="preserve"> </w:t>
      </w:r>
      <w:r>
        <w:rPr>
          <w:sz w:val="28"/>
          <w:szCs w:val="28"/>
        </w:rPr>
        <w:t xml:space="preserve">Федерального закона от 6 октября </w:t>
      </w:r>
      <w:r w:rsidR="009917B8">
        <w:rPr>
          <w:sz w:val="28"/>
          <w:szCs w:val="28"/>
        </w:rPr>
        <w:t>2003</w:t>
      </w:r>
      <w:r>
        <w:rPr>
          <w:sz w:val="28"/>
          <w:szCs w:val="28"/>
        </w:rPr>
        <w:t xml:space="preserve"> года</w:t>
      </w:r>
      <w:r w:rsidR="009917B8">
        <w:rPr>
          <w:vertAlign w:val="superscript"/>
        </w:rPr>
        <w:t xml:space="preserve"> </w:t>
      </w:r>
      <w:r w:rsidR="009917B8">
        <w:rPr>
          <w:sz w:val="28"/>
          <w:szCs w:val="28"/>
        </w:rPr>
        <w:t>№ 131-ФЗ «Об общих принципах организации местного самоуправления в Российской Федерации»;</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4) </w:t>
      </w:r>
      <w:r w:rsidR="009917B8">
        <w:rPr>
          <w:rFonts w:eastAsia="Times New Roman"/>
          <w:color w:val="000000"/>
          <w:sz w:val="28"/>
        </w:rPr>
        <w:t xml:space="preserve">отрешения от должности в соответствии с законодательством; </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5) </w:t>
      </w:r>
      <w:r w:rsidR="009917B8">
        <w:rPr>
          <w:rFonts w:eastAsia="Times New Roman"/>
          <w:color w:val="000000"/>
          <w:sz w:val="28"/>
        </w:rPr>
        <w:t>признания судом недееспособным или ограниченно дееспособным;</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6) </w:t>
      </w:r>
      <w:r w:rsidR="009917B8">
        <w:rPr>
          <w:rFonts w:eastAsia="Times New Roman"/>
          <w:color w:val="000000"/>
          <w:sz w:val="28"/>
        </w:rPr>
        <w:t>признания судом безвестно отсутствующим или объявления умершим;</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7) </w:t>
      </w:r>
      <w:r w:rsidR="009917B8">
        <w:rPr>
          <w:rFonts w:eastAsia="Times New Roman"/>
          <w:color w:val="000000"/>
          <w:sz w:val="28"/>
        </w:rPr>
        <w:t>вступления в отношении его в законную силу обвинительного приговора суда;</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8) </w:t>
      </w:r>
      <w:r w:rsidR="009917B8">
        <w:rPr>
          <w:rFonts w:eastAsia="Times New Roman"/>
          <w:color w:val="000000"/>
          <w:sz w:val="28"/>
        </w:rPr>
        <w:t>выезда за пределы Российской Федерации на постоянное место жительства;</w:t>
      </w:r>
    </w:p>
    <w:p w:rsidR="009917B8" w:rsidRDefault="006B4D3D" w:rsidP="0081350A">
      <w:pPr>
        <w:pStyle w:val="ConsNormal"/>
        <w:ind w:firstLine="851"/>
        <w:jc w:val="both"/>
        <w:rPr>
          <w:rFonts w:ascii="Times New Roman" w:hAnsi="Times New Roman"/>
          <w:sz w:val="28"/>
        </w:rPr>
      </w:pPr>
      <w:r>
        <w:rPr>
          <w:rFonts w:ascii="Times New Roman" w:hAnsi="Times New Roman"/>
          <w:color w:val="000000"/>
          <w:sz w:val="28"/>
        </w:rPr>
        <w:t>9) </w:t>
      </w:r>
      <w:r w:rsidR="009917B8">
        <w:rPr>
          <w:rFonts w:ascii="Times New Roman" w:hAnsi="Times New Roman"/>
          <w:color w:val="000000"/>
          <w:sz w:val="28"/>
        </w:rPr>
        <w:t xml:space="preserve">прекращения гражданства Российской Федерации, прекращения </w:t>
      </w:r>
      <w:r w:rsidR="009917B8">
        <w:rPr>
          <w:rFonts w:ascii="Times New Roman" w:hAnsi="Times New Roman"/>
          <w:color w:val="000000"/>
          <w:sz w:val="28"/>
        </w:rPr>
        <w:lastRenderedPageBreak/>
        <w:t>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9917B8">
        <w:rPr>
          <w:color w:val="000000"/>
          <w:sz w:val="28"/>
        </w:rPr>
        <w:t xml:space="preserve"> </w:t>
      </w:r>
      <w:r w:rsidR="009917B8">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6B4D3D" w:rsidP="0081350A">
      <w:pPr>
        <w:tabs>
          <w:tab w:val="left" w:pos="-45"/>
        </w:tabs>
        <w:ind w:firstLine="851"/>
        <w:jc w:val="both"/>
        <w:rPr>
          <w:rFonts w:eastAsia="Times New Roman"/>
          <w:color w:val="000000"/>
          <w:sz w:val="28"/>
        </w:rPr>
      </w:pPr>
      <w:r>
        <w:rPr>
          <w:rFonts w:eastAsia="Times New Roman"/>
          <w:color w:val="000000"/>
          <w:sz w:val="28"/>
        </w:rPr>
        <w:t>11) </w:t>
      </w:r>
      <w:r w:rsidR="009917B8">
        <w:rPr>
          <w:rFonts w:eastAsia="Times New Roman"/>
          <w:color w:val="000000"/>
          <w:sz w:val="28"/>
        </w:rPr>
        <w:t xml:space="preserve">установленной в судебном порядке стойкой неспособности по состоянию здоровья осуществлять полномочия главы </w:t>
      </w:r>
      <w:r w:rsidR="009917B8">
        <w:rPr>
          <w:rFonts w:eastAsia="Times New Roman"/>
          <w:sz w:val="28"/>
        </w:rPr>
        <w:t>муниципального образования</w:t>
      </w:r>
      <w:r w:rsidR="009917B8">
        <w:rPr>
          <w:rFonts w:eastAsia="Times New Roman"/>
          <w:color w:val="000000"/>
          <w:sz w:val="28"/>
        </w:rPr>
        <w:t>;</w:t>
      </w:r>
    </w:p>
    <w:p w:rsidR="008D5128" w:rsidRDefault="006B4D3D" w:rsidP="008D5128">
      <w:pPr>
        <w:ind w:firstLine="851"/>
        <w:jc w:val="both"/>
        <w:rPr>
          <w:sz w:val="28"/>
          <w:szCs w:val="28"/>
        </w:rPr>
      </w:pPr>
      <w:r>
        <w:rPr>
          <w:sz w:val="28"/>
        </w:rPr>
        <w:t>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7A34C5">
        <w:rPr>
          <w:sz w:val="28"/>
          <w:szCs w:val="28"/>
        </w:rPr>
        <w:t>Федеральным законом</w:t>
      </w:r>
      <w:r w:rsidR="008D5128">
        <w:rPr>
          <w:sz w:val="28"/>
          <w:szCs w:val="28"/>
        </w:rPr>
        <w:t xml:space="preserve"> </w:t>
      </w:r>
      <w:r w:rsidR="007A34C5">
        <w:rPr>
          <w:sz w:val="28"/>
          <w:szCs w:val="28"/>
        </w:rPr>
        <w:t>от</w:t>
      </w:r>
      <w:r>
        <w:rPr>
          <w:sz w:val="28"/>
          <w:szCs w:val="28"/>
        </w:rPr>
        <w:t xml:space="preserve"> 6 октября </w:t>
      </w:r>
      <w:r w:rsidR="008D5128" w:rsidRPr="00A4687D">
        <w:rPr>
          <w:sz w:val="28"/>
          <w:szCs w:val="28"/>
        </w:rPr>
        <w:t>2003</w:t>
      </w:r>
      <w:r>
        <w:rPr>
          <w:sz w:val="28"/>
          <w:szCs w:val="28"/>
        </w:rPr>
        <w:t xml:space="preserve"> года</w:t>
      </w:r>
      <w:r w:rsidR="008D5128" w:rsidRPr="00A4687D">
        <w:rPr>
          <w:sz w:val="28"/>
          <w:szCs w:val="28"/>
        </w:rPr>
        <w:t xml:space="preserve">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6B4D3D" w:rsidP="008D5128">
      <w:pPr>
        <w:ind w:firstLine="851"/>
        <w:jc w:val="both"/>
        <w:rPr>
          <w:sz w:val="28"/>
          <w:szCs w:val="28"/>
        </w:rPr>
      </w:pPr>
      <w:r>
        <w:rPr>
          <w:sz w:val="28"/>
          <w:szCs w:val="28"/>
        </w:rPr>
        <w:t>13) </w:t>
      </w:r>
      <w:r w:rsidR="009917B8" w:rsidRPr="008D5128">
        <w:rPr>
          <w:sz w:val="28"/>
          <w:szCs w:val="28"/>
        </w:rPr>
        <w:t xml:space="preserve">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w:t>
      </w:r>
      <w:r w:rsidR="006B4D3D">
        <w:rPr>
          <w:sz w:val="28"/>
        </w:rPr>
        <w:t>) </w:t>
      </w:r>
      <w:r>
        <w:rPr>
          <w:sz w:val="28"/>
        </w:rPr>
        <w:t>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6B4D3D" w:rsidP="0081350A">
      <w:pPr>
        <w:pStyle w:val="ConsNormal"/>
        <w:tabs>
          <w:tab w:val="left" w:pos="-45"/>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Глава </w:t>
      </w:r>
      <w:r w:rsidR="009917B8">
        <w:rPr>
          <w:rFonts w:ascii="Times New Roman" w:hAnsi="Times New Roman"/>
          <w:color w:val="000000"/>
          <w:sz w:val="28"/>
        </w:rPr>
        <w:t xml:space="preserve">поселения </w:t>
      </w:r>
      <w:r w:rsidR="009917B8">
        <w:rPr>
          <w:rFonts w:ascii="Times New Roman" w:hAnsi="Times New Roman"/>
          <w:sz w:val="28"/>
        </w:rPr>
        <w:t xml:space="preserve">направляет заявление об </w:t>
      </w:r>
      <w:r w:rsidR="009917B8">
        <w:rPr>
          <w:rFonts w:ascii="Times New Roman" w:hAnsi="Times New Roman"/>
          <w:color w:val="000000"/>
          <w:sz w:val="28"/>
        </w:rPr>
        <w:t>отставке по собственному желанию</w:t>
      </w:r>
      <w:r w:rsidR="009917B8">
        <w:rPr>
          <w:rFonts w:ascii="Times New Roman" w:hAnsi="Times New Roman"/>
          <w:sz w:val="28"/>
        </w:rPr>
        <w:t xml:space="preserve"> в Совет. Прекращение полномочий главы поселения в результате </w:t>
      </w:r>
      <w:r w:rsidR="009917B8">
        <w:rPr>
          <w:rFonts w:ascii="Times New Roman" w:hAnsi="Times New Roman"/>
          <w:color w:val="000000"/>
          <w:sz w:val="28"/>
        </w:rPr>
        <w:t>отставки по собственному желанию</w:t>
      </w:r>
      <w:r w:rsidR="009917B8">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7A34C5" w:rsidRDefault="00CA45AC" w:rsidP="00CA45AC">
      <w:pPr>
        <w:tabs>
          <w:tab w:val="left" w:pos="142"/>
        </w:tabs>
        <w:ind w:firstLine="851"/>
        <w:jc w:val="both"/>
        <w:rPr>
          <w:sz w:val="28"/>
          <w:szCs w:val="28"/>
        </w:rPr>
      </w:pPr>
      <w:r w:rsidRPr="007A34C5">
        <w:rPr>
          <w:sz w:val="28"/>
          <w:szCs w:val="28"/>
        </w:rPr>
        <w:t>В случаях, предусмотренных пунктами 1,</w:t>
      </w:r>
      <w:r w:rsidR="00FF6879" w:rsidRPr="007A34C5">
        <w:rPr>
          <w:sz w:val="28"/>
          <w:szCs w:val="28"/>
        </w:rPr>
        <w:t xml:space="preserve"> </w:t>
      </w:r>
      <w:r w:rsidRPr="007A34C5">
        <w:rPr>
          <w:sz w:val="28"/>
          <w:szCs w:val="28"/>
        </w:rPr>
        <w:t>5</w:t>
      </w:r>
      <w:r w:rsidR="00FF6879" w:rsidRPr="007A34C5">
        <w:rPr>
          <w:sz w:val="28"/>
          <w:szCs w:val="28"/>
        </w:rPr>
        <w:t>-</w:t>
      </w:r>
      <w:r w:rsidRPr="007A34C5">
        <w:rPr>
          <w:sz w:val="28"/>
          <w:szCs w:val="28"/>
        </w:rPr>
        <w:t>9,</w:t>
      </w:r>
      <w:r w:rsidR="00FF6879" w:rsidRPr="007A34C5">
        <w:rPr>
          <w:sz w:val="28"/>
          <w:szCs w:val="28"/>
        </w:rPr>
        <w:t xml:space="preserve"> </w:t>
      </w:r>
      <w:r w:rsidRPr="007A34C5">
        <w:rPr>
          <w:sz w:val="28"/>
          <w:szCs w:val="28"/>
        </w:rPr>
        <w:t xml:space="preserve">11 части 1 настоящей статьи, полномочия </w:t>
      </w:r>
      <w:r w:rsidR="008C1241" w:rsidRPr="007A34C5">
        <w:rPr>
          <w:sz w:val="28"/>
          <w:szCs w:val="28"/>
        </w:rPr>
        <w:t>главы поселения</w:t>
      </w:r>
      <w:r w:rsidRPr="007A34C5">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7A34C5" w:rsidRDefault="00CA45AC" w:rsidP="00CA45AC">
      <w:pPr>
        <w:ind w:firstLine="851"/>
        <w:jc w:val="both"/>
        <w:rPr>
          <w:sz w:val="28"/>
          <w:szCs w:val="28"/>
        </w:rPr>
      </w:pPr>
      <w:r w:rsidRPr="007A34C5">
        <w:rPr>
          <w:sz w:val="28"/>
          <w:szCs w:val="28"/>
        </w:rPr>
        <w:t>В случаях, предусмотренных пунктами 3,</w:t>
      </w:r>
      <w:r w:rsidR="00FF6879" w:rsidRPr="007A34C5">
        <w:rPr>
          <w:sz w:val="28"/>
          <w:szCs w:val="28"/>
        </w:rPr>
        <w:t xml:space="preserve"> </w:t>
      </w:r>
      <w:r w:rsidRPr="007A34C5">
        <w:rPr>
          <w:sz w:val="28"/>
          <w:szCs w:val="28"/>
        </w:rPr>
        <w:t>4,</w:t>
      </w:r>
      <w:r w:rsidR="00FF6879" w:rsidRPr="007A34C5">
        <w:rPr>
          <w:sz w:val="28"/>
          <w:szCs w:val="28"/>
        </w:rPr>
        <w:t xml:space="preserve"> </w:t>
      </w:r>
      <w:r w:rsidRPr="007A34C5">
        <w:rPr>
          <w:sz w:val="28"/>
          <w:szCs w:val="28"/>
        </w:rPr>
        <w:t>12</w:t>
      </w:r>
      <w:r w:rsidR="00FF6879" w:rsidRPr="007A34C5">
        <w:rPr>
          <w:sz w:val="28"/>
          <w:szCs w:val="28"/>
        </w:rPr>
        <w:t>-</w:t>
      </w:r>
      <w:r w:rsidRPr="007A34C5">
        <w:rPr>
          <w:sz w:val="28"/>
          <w:szCs w:val="28"/>
        </w:rPr>
        <w:t xml:space="preserve">14 части 1 настоящей статьи, полномочия </w:t>
      </w:r>
      <w:r w:rsidR="008C1241" w:rsidRPr="007A34C5">
        <w:rPr>
          <w:sz w:val="28"/>
          <w:szCs w:val="28"/>
        </w:rPr>
        <w:t>главы поселения</w:t>
      </w:r>
      <w:r w:rsidRPr="007A34C5">
        <w:rPr>
          <w:sz w:val="28"/>
          <w:szCs w:val="28"/>
        </w:rPr>
        <w:t xml:space="preserve"> прекращаются со дня вступления в силу соответствующего правового акта, или срока, указанного в нем.</w:t>
      </w:r>
    </w:p>
    <w:p w:rsidR="00CA45AC" w:rsidRPr="007A34C5" w:rsidRDefault="00CA45AC" w:rsidP="0081350A">
      <w:pPr>
        <w:pStyle w:val="ConsNormal"/>
        <w:ind w:firstLine="851"/>
        <w:jc w:val="both"/>
        <w:rPr>
          <w:rFonts w:ascii="Times New Roman" w:hAnsi="Times New Roman"/>
          <w:sz w:val="28"/>
        </w:rPr>
      </w:pPr>
      <w:r w:rsidRPr="007A34C5">
        <w:rPr>
          <w:rFonts w:ascii="Times New Roman" w:hAnsi="Times New Roman"/>
          <w:sz w:val="28"/>
          <w:szCs w:val="28"/>
        </w:rPr>
        <w:t xml:space="preserve">В случае, предусмотренном пунктом 10 части 1 настоящей статьи, полномочия </w:t>
      </w:r>
      <w:r w:rsidR="008C1241" w:rsidRPr="007A34C5">
        <w:rPr>
          <w:rFonts w:ascii="Times New Roman" w:hAnsi="Times New Roman"/>
          <w:sz w:val="28"/>
          <w:szCs w:val="28"/>
        </w:rPr>
        <w:t>главы поселения</w:t>
      </w:r>
      <w:r w:rsidRPr="007A34C5">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35405" w:rsidRPr="00D23DC0" w:rsidRDefault="006B4D3D"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3. </w:t>
      </w:r>
      <w:r w:rsidR="00935405" w:rsidRPr="00D23DC0">
        <w:rPr>
          <w:rFonts w:ascii="Times New Roman" w:hAnsi="Times New Roman"/>
          <w:sz w:val="28"/>
        </w:rPr>
        <w:t>В</w:t>
      </w:r>
      <w:r w:rsidR="00935405" w:rsidRPr="00D23DC0">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Pr>
          <w:rFonts w:ascii="Times New Roman" w:hAnsi="Times New Roman"/>
          <w:sz w:val="28"/>
        </w:rPr>
        <w:t xml:space="preserve">от 6 октября </w:t>
      </w:r>
      <w:r w:rsidR="00935405" w:rsidRPr="00D23DC0">
        <w:rPr>
          <w:rFonts w:ascii="Times New Roman" w:hAnsi="Times New Roman"/>
          <w:sz w:val="28"/>
        </w:rPr>
        <w:t>2003</w:t>
      </w:r>
      <w:r>
        <w:rPr>
          <w:rFonts w:ascii="Times New Roman" w:hAnsi="Times New Roman"/>
          <w:sz w:val="28"/>
        </w:rPr>
        <w:t xml:space="preserve"> года</w:t>
      </w:r>
      <w:r w:rsidR="00935405" w:rsidRPr="00D23DC0">
        <w:rPr>
          <w:rFonts w:ascii="Times New Roman" w:hAnsi="Times New Roman"/>
          <w:sz w:val="28"/>
        </w:rPr>
        <w:t xml:space="preserve"> № 131-ФЗ «Об </w:t>
      </w:r>
      <w:r w:rsidR="00935405" w:rsidRPr="00D23DC0">
        <w:rPr>
          <w:rFonts w:ascii="Times New Roman" w:hAnsi="Times New Roman"/>
          <w:sz w:val="28"/>
        </w:rPr>
        <w:lastRenderedPageBreak/>
        <w:t>общих принципах организации местного самоуправления в Российской Федерации»</w:t>
      </w:r>
      <w:r w:rsidR="00935405" w:rsidRPr="00D23DC0">
        <w:rPr>
          <w:rFonts w:ascii="Times New Roman" w:eastAsiaTheme="minorHAnsi" w:hAnsi="Times New Roman" w:cs="Times New Roman"/>
          <w:kern w:val="0"/>
          <w:sz w:val="28"/>
          <w:szCs w:val="28"/>
        </w:rPr>
        <w:t>,</w:t>
      </w:r>
      <w:r w:rsidR="00935405" w:rsidRPr="00D23DC0">
        <w:rPr>
          <w:rFonts w:ascii="Times New Roman" w:eastAsiaTheme="minorHAnsi" w:hAnsi="Times New Roman" w:cs="Times New Roman"/>
          <w:kern w:val="0"/>
          <w:sz w:val="28"/>
          <w:szCs w:val="28"/>
          <w:lang w:eastAsia="en-US" w:bidi="ar-SA"/>
        </w:rPr>
        <w:t xml:space="preserve"> его полномочия </w:t>
      </w:r>
      <w:r w:rsidR="00935405" w:rsidRPr="00D23DC0">
        <w:rPr>
          <w:rFonts w:ascii="Times New Roman" w:eastAsiaTheme="minorHAnsi" w:hAnsi="Times New Roman" w:cs="Times New Roman"/>
          <w:kern w:val="0"/>
          <w:sz w:val="28"/>
          <w:szCs w:val="28"/>
        </w:rPr>
        <w:t>прекращаются досрочно.</w:t>
      </w:r>
    </w:p>
    <w:p w:rsidR="009917B8" w:rsidRDefault="009917B8" w:rsidP="000542D7">
      <w:pPr>
        <w:pStyle w:val="af"/>
        <w:tabs>
          <w:tab w:val="left" w:pos="142"/>
        </w:tabs>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6B4D3D" w:rsidP="0081350A">
      <w:pPr>
        <w:ind w:firstLine="700"/>
        <w:jc w:val="both"/>
        <w:rPr>
          <w:sz w:val="28"/>
        </w:rPr>
      </w:pPr>
      <w:r>
        <w:rPr>
          <w:sz w:val="28"/>
        </w:rPr>
        <w:t>1. </w:t>
      </w:r>
      <w:r w:rsidR="009917B8">
        <w:rPr>
          <w:sz w:val="28"/>
        </w:rPr>
        <w:t>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7A34C5" w:rsidP="0081350A">
      <w:pPr>
        <w:pStyle w:val="8"/>
        <w:keepNext w:val="0"/>
        <w:ind w:firstLine="851"/>
        <w:jc w:val="both"/>
      </w:pPr>
      <w:r>
        <w:t>2. </w:t>
      </w:r>
      <w:r w:rsidR="009917B8" w:rsidRPr="003D4ED9">
        <w:t>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6B4D3D" w:rsidP="0081350A">
      <w:pPr>
        <w:pStyle w:val="8"/>
        <w:keepNext w:val="0"/>
        <w:ind w:firstLine="851"/>
        <w:jc w:val="both"/>
      </w:pPr>
      <w:r>
        <w:t>3. </w:t>
      </w:r>
      <w:r w:rsidR="009917B8" w:rsidRPr="003D4ED9">
        <w:t>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w:t>
      </w:r>
      <w:r w:rsidR="00B4599D">
        <w:t xml:space="preserve">ве поселения продолжительностью </w:t>
      </w:r>
      <w:r w:rsidR="00B4599D" w:rsidRPr="00B4599D">
        <w:rPr>
          <w:b/>
        </w:rPr>
        <w:t>40</w:t>
      </w:r>
      <w:r w:rsidR="009917B8" w:rsidRPr="003D4ED9">
        <w:t xml:space="preserve"> календарных дней.</w:t>
      </w:r>
    </w:p>
    <w:p w:rsidR="009917B8"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B4599D" w:rsidRPr="00B4599D">
        <w:rPr>
          <w:b/>
        </w:rPr>
        <w:t>15</w:t>
      </w:r>
      <w:r w:rsidRPr="00B4599D">
        <w:rPr>
          <w:b/>
        </w:rPr>
        <w:t xml:space="preserve"> </w:t>
      </w:r>
      <w:r w:rsidRPr="003D4ED9">
        <w:t xml:space="preserve">календарных дней. Порядок и условия предоставления дополнительного </w:t>
      </w:r>
      <w:r w:rsidRPr="003D4ED9">
        <w:lastRenderedPageBreak/>
        <w:t>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6B4D3D">
        <w:t> </w:t>
      </w:r>
      <w:r w:rsidR="009917B8" w:rsidRPr="003D4ED9">
        <w:t>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w:t>
      </w:r>
      <w:r w:rsidR="006B4D3D">
        <w:t xml:space="preserve">Законом Краснодарского края от     7 июня </w:t>
      </w:r>
      <w:r w:rsidRPr="003D4ED9">
        <w:t>2004</w:t>
      </w:r>
      <w:r w:rsidR="006B4D3D">
        <w:t xml:space="preserve"> года</w:t>
      </w:r>
      <w:r w:rsidRPr="003D4ED9">
        <w:t xml:space="preserve">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6B4D3D">
        <w:t> </w:t>
      </w:r>
      <w:r w:rsidR="009917B8" w:rsidRPr="003D4ED9">
        <w:t xml:space="preserve">Депутату Совета, осуществляющему свои полномочия 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w:t>
      </w:r>
      <w:r w:rsidR="00956BBA">
        <w:t>ления депутатской деятельности.</w:t>
      </w:r>
    </w:p>
    <w:p w:rsidR="009917B8" w:rsidRPr="003D4ED9" w:rsidRDefault="00B06E19" w:rsidP="0081350A">
      <w:pPr>
        <w:pStyle w:val="8"/>
        <w:keepNext w:val="0"/>
        <w:ind w:firstLine="851"/>
        <w:jc w:val="both"/>
      </w:pPr>
      <w:r w:rsidRPr="00D23DC0">
        <w:t>6</w:t>
      </w:r>
      <w:r w:rsidR="009917B8" w:rsidRPr="00D23DC0">
        <w:t>.</w:t>
      </w:r>
      <w:r w:rsidR="006B4D3D">
        <w:t> </w:t>
      </w:r>
      <w:r w:rsidR="009917B8" w:rsidRPr="003D4ED9">
        <w:t>Расходы, связанные с предоставлением гарантий, предусмотренных настоящей статьей, производятся за счет средств местного бюджета.</w:t>
      </w:r>
    </w:p>
    <w:p w:rsidR="009917B8" w:rsidRPr="00A000F7" w:rsidRDefault="009917B8" w:rsidP="00A000F7">
      <w:pPr>
        <w:pStyle w:val="af"/>
        <w:tabs>
          <w:tab w:val="left" w:pos="142"/>
        </w:tabs>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2D47E6" w:rsidRDefault="006B4D3D"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1. </w:t>
      </w:r>
      <w:r w:rsidR="00803750" w:rsidRPr="002D47E6">
        <w:rPr>
          <w:rFonts w:ascii="Times New Roman" w:hAnsi="Times New Roman"/>
          <w:sz w:val="28"/>
          <w:szCs w:val="28"/>
        </w:rPr>
        <w:t xml:space="preserve">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00803750" w:rsidRPr="002D47E6">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00803750" w:rsidRPr="002D47E6">
        <w:rPr>
          <w:rFonts w:ascii="Times New Roman" w:hAnsi="Times New Roman"/>
          <w:sz w:val="28"/>
          <w:szCs w:val="28"/>
        </w:rPr>
        <w:t xml:space="preserve">федеральными законами и </w:t>
      </w:r>
      <w:r w:rsidR="00803750" w:rsidRPr="002D47E6">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Администрация обла</w:t>
      </w:r>
      <w:r w:rsidR="002D47E6">
        <w:rPr>
          <w:rFonts w:ascii="Times New Roman" w:hAnsi="Times New Roman"/>
          <w:sz w:val="28"/>
        </w:rPr>
        <w:t>дает правами юридического лица.</w:t>
      </w:r>
    </w:p>
    <w:p w:rsidR="009917B8" w:rsidRDefault="006B4D3D"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2D47E6" w:rsidRDefault="006B4D3D"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4. </w:t>
      </w:r>
      <w:r w:rsidR="00B67F5C" w:rsidRPr="002D47E6">
        <w:rPr>
          <w:rFonts w:ascii="Times New Roman" w:hAnsi="Times New Roman"/>
          <w:sz w:val="28"/>
          <w:szCs w:val="28"/>
        </w:rPr>
        <w:t>Администрацией руководит глава поселения на принципах единоначалия.</w:t>
      </w:r>
    </w:p>
    <w:p w:rsidR="009917B8" w:rsidRDefault="006B4D3D"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Структуру администрации составляют глава поселения,</w:t>
      </w:r>
      <w:r w:rsidR="00A000F7" w:rsidRPr="0024676F">
        <w:rPr>
          <w:rFonts w:ascii="Times New Roman" w:hAnsi="Times New Roman"/>
          <w:sz w:val="28"/>
        </w:rPr>
        <w:t xml:space="preserve"> </w:t>
      </w:r>
      <w:r w:rsidR="009917B8">
        <w:rPr>
          <w:rFonts w:ascii="Times New Roman" w:hAnsi="Times New Roman"/>
          <w:sz w:val="28"/>
        </w:rPr>
        <w:t>а также отраслевые (функциональные) и территориальные органы администрации.</w:t>
      </w:r>
    </w:p>
    <w:p w:rsidR="009917B8" w:rsidRPr="00BE3F2E" w:rsidRDefault="009917B8" w:rsidP="00A000F7">
      <w:pPr>
        <w:pStyle w:val="2"/>
        <w:keepNext w:val="0"/>
        <w:tabs>
          <w:tab w:val="clear" w:pos="576"/>
          <w:tab w:val="left" w:pos="840"/>
        </w:tabs>
        <w:spacing w:before="0" w:after="0"/>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1)</w:t>
      </w:r>
      <w:r w:rsidR="005848F1">
        <w:rPr>
          <w:bCs/>
          <w:sz w:val="28"/>
          <w:szCs w:val="28"/>
        </w:rPr>
        <w:t> </w:t>
      </w:r>
      <w:r w:rsidRPr="00BE3F2E">
        <w:rPr>
          <w:bCs/>
          <w:sz w:val="28"/>
          <w:szCs w:val="28"/>
        </w:rPr>
        <w:t xml:space="preserve">составляет для представления в Совет проект местного бюджета, а также проекты программ </w:t>
      </w:r>
      <w:r w:rsidR="00127528" w:rsidRPr="002D47E6">
        <w:rPr>
          <w:bCs/>
          <w:sz w:val="28"/>
          <w:szCs w:val="28"/>
        </w:rPr>
        <w:t>комплексного</w:t>
      </w:r>
      <w:r w:rsidR="00127528">
        <w:rPr>
          <w:bCs/>
          <w:sz w:val="28"/>
          <w:szCs w:val="28"/>
        </w:rPr>
        <w:t xml:space="preserve"> </w:t>
      </w:r>
      <w:r w:rsidRPr="00BE3F2E">
        <w:rPr>
          <w:bCs/>
          <w:sz w:val="28"/>
          <w:szCs w:val="28"/>
        </w:rPr>
        <w:t>социально-экономического развития поселения;</w:t>
      </w:r>
    </w:p>
    <w:p w:rsidR="009917B8" w:rsidRPr="00BE3F2E" w:rsidRDefault="0027733A" w:rsidP="0081350A">
      <w:pPr>
        <w:ind w:firstLine="851"/>
        <w:jc w:val="both"/>
        <w:rPr>
          <w:bCs/>
          <w:sz w:val="28"/>
          <w:szCs w:val="28"/>
        </w:rPr>
      </w:pPr>
      <w:r>
        <w:rPr>
          <w:bCs/>
          <w:sz w:val="28"/>
          <w:szCs w:val="28"/>
        </w:rPr>
        <w:t>2) </w:t>
      </w:r>
      <w:r w:rsidR="009917B8" w:rsidRPr="00BE3F2E">
        <w:rPr>
          <w:bCs/>
          <w:sz w:val="28"/>
          <w:szCs w:val="28"/>
        </w:rPr>
        <w:t xml:space="preserve">обеспечивает исполнение местного бюджета и составляет отчет об </w:t>
      </w:r>
      <w:r w:rsidR="009917B8" w:rsidRPr="00BE3F2E">
        <w:rPr>
          <w:bCs/>
          <w:sz w:val="28"/>
          <w:szCs w:val="28"/>
        </w:rPr>
        <w:lastRenderedPageBreak/>
        <w:t xml:space="preserve">исполнении указанного бюджета и отчеты о выполнении программ </w:t>
      </w:r>
      <w:r w:rsidR="00602E83" w:rsidRPr="002D47E6">
        <w:rPr>
          <w:bCs/>
          <w:sz w:val="28"/>
          <w:szCs w:val="28"/>
        </w:rPr>
        <w:t>комплексного</w:t>
      </w:r>
      <w:r w:rsidR="00602E83">
        <w:rPr>
          <w:bCs/>
          <w:sz w:val="28"/>
          <w:szCs w:val="28"/>
        </w:rPr>
        <w:t xml:space="preserve"> </w:t>
      </w:r>
      <w:r w:rsidR="009917B8" w:rsidRPr="00BE3F2E">
        <w:rPr>
          <w:bCs/>
          <w:sz w:val="28"/>
          <w:szCs w:val="28"/>
        </w:rPr>
        <w:t>социально-экономического развития для представления их в Совет;</w:t>
      </w:r>
    </w:p>
    <w:p w:rsidR="009917B8" w:rsidRPr="00E64CF2" w:rsidRDefault="0027733A" w:rsidP="0081350A">
      <w:pPr>
        <w:ind w:firstLine="851"/>
        <w:jc w:val="both"/>
        <w:rPr>
          <w:bCs/>
          <w:sz w:val="28"/>
          <w:szCs w:val="28"/>
        </w:rPr>
      </w:pPr>
      <w:r>
        <w:rPr>
          <w:bCs/>
          <w:sz w:val="28"/>
          <w:szCs w:val="28"/>
        </w:rPr>
        <w:t>3) </w:t>
      </w:r>
      <w:r w:rsidR="009917B8" w:rsidRPr="00BE3F2E">
        <w:rPr>
          <w:bCs/>
          <w:sz w:val="28"/>
          <w:szCs w:val="28"/>
        </w:rPr>
        <w:t xml:space="preserve">осуществляет муниципальные заимствования, управление </w:t>
      </w:r>
      <w:r w:rsidR="009917B8" w:rsidRPr="00E64CF2">
        <w:rPr>
          <w:bCs/>
          <w:sz w:val="28"/>
          <w:szCs w:val="28"/>
        </w:rPr>
        <w:t>муниципальным долгом</w:t>
      </w:r>
      <w:r w:rsidR="003D627F" w:rsidRPr="00E64CF2">
        <w:rPr>
          <w:rFonts w:eastAsia="Times New Roman"/>
          <w:kern w:val="0"/>
          <w:sz w:val="28"/>
          <w:szCs w:val="28"/>
          <w:lang w:eastAsia="ru-RU"/>
        </w:rPr>
        <w:t xml:space="preserve"> и управление муниципальными активами,</w:t>
      </w:r>
      <w:r w:rsidR="003D627F" w:rsidRPr="00E64CF2">
        <w:rPr>
          <w:sz w:val="28"/>
          <w:szCs w:val="28"/>
        </w:rPr>
        <w:t xml:space="preserve"> </w:t>
      </w:r>
      <w:r w:rsidR="003D627F" w:rsidRPr="00E64CF2">
        <w:rPr>
          <w:rFonts w:eastAsia="Times New Roman"/>
          <w:kern w:val="0"/>
          <w:sz w:val="28"/>
          <w:szCs w:val="28"/>
          <w:lang w:eastAsia="ru-RU"/>
        </w:rPr>
        <w:t>предоставляет муниципальные гарантии, бюджетные кредиты</w:t>
      </w:r>
      <w:r w:rsidR="009917B8" w:rsidRPr="00E64CF2">
        <w:rPr>
          <w:bCs/>
          <w:sz w:val="28"/>
          <w:szCs w:val="28"/>
        </w:rPr>
        <w:t>;</w:t>
      </w:r>
    </w:p>
    <w:p w:rsidR="009917B8" w:rsidRPr="00BE3F2E" w:rsidRDefault="0027733A" w:rsidP="0081350A">
      <w:pPr>
        <w:ind w:firstLine="851"/>
        <w:jc w:val="both"/>
        <w:rPr>
          <w:bCs/>
          <w:sz w:val="28"/>
          <w:szCs w:val="28"/>
        </w:rPr>
      </w:pPr>
      <w:r>
        <w:rPr>
          <w:bCs/>
          <w:sz w:val="28"/>
          <w:szCs w:val="28"/>
        </w:rPr>
        <w:t>4) </w:t>
      </w:r>
      <w:r w:rsidR="009917B8" w:rsidRPr="00BE3F2E">
        <w:rPr>
          <w:bCs/>
          <w:sz w:val="28"/>
          <w:szCs w:val="28"/>
        </w:rPr>
        <w:t>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2624C5" w:rsidRDefault="0027733A" w:rsidP="0081350A">
      <w:pPr>
        <w:ind w:firstLine="851"/>
        <w:jc w:val="both"/>
        <w:rPr>
          <w:bCs/>
          <w:sz w:val="28"/>
          <w:szCs w:val="28"/>
        </w:rPr>
      </w:pPr>
      <w:r>
        <w:rPr>
          <w:bCs/>
          <w:sz w:val="28"/>
          <w:szCs w:val="28"/>
        </w:rPr>
        <w:t>5) </w:t>
      </w:r>
      <w:r w:rsidR="009917B8" w:rsidRPr="00BE3F2E">
        <w:rPr>
          <w:bCs/>
          <w:sz w:val="28"/>
          <w:szCs w:val="28"/>
        </w:rPr>
        <w:t xml:space="preserve">устанавливает порядок принятия решений о разработке </w:t>
      </w:r>
      <w:r w:rsidR="00B46A08" w:rsidRPr="002624C5">
        <w:rPr>
          <w:rFonts w:eastAsia="Times New Roman"/>
          <w:kern w:val="0"/>
          <w:sz w:val="28"/>
          <w:szCs w:val="28"/>
          <w:lang w:eastAsia="ru-RU"/>
        </w:rPr>
        <w:t>муниципальных программ</w:t>
      </w:r>
      <w:r w:rsidR="00D65396" w:rsidRPr="002624C5">
        <w:rPr>
          <w:rFonts w:eastAsia="Times New Roman"/>
          <w:kern w:val="0"/>
          <w:sz w:val="28"/>
          <w:szCs w:val="28"/>
          <w:lang w:eastAsia="ru-RU"/>
        </w:rPr>
        <w:t>,</w:t>
      </w:r>
      <w:r w:rsidR="00B46A08" w:rsidRPr="002624C5">
        <w:rPr>
          <w:rFonts w:eastAsia="Times New Roman"/>
          <w:kern w:val="0"/>
          <w:sz w:val="28"/>
          <w:szCs w:val="28"/>
          <w:lang w:eastAsia="ru-RU"/>
        </w:rPr>
        <w:t xml:space="preserve"> и</w:t>
      </w:r>
      <w:r w:rsidR="00D65396" w:rsidRPr="002624C5">
        <w:rPr>
          <w:rFonts w:eastAsia="Times New Roman"/>
          <w:kern w:val="0"/>
          <w:sz w:val="28"/>
          <w:szCs w:val="28"/>
          <w:lang w:eastAsia="ru-RU"/>
        </w:rPr>
        <w:t>х</w:t>
      </w:r>
      <w:r w:rsidR="00B46A08" w:rsidRPr="002624C5">
        <w:rPr>
          <w:rFonts w:eastAsia="Times New Roman"/>
          <w:kern w:val="0"/>
          <w:sz w:val="28"/>
          <w:szCs w:val="28"/>
          <w:lang w:eastAsia="ru-RU"/>
        </w:rPr>
        <w:t xml:space="preserve"> формирования и реализации;</w:t>
      </w:r>
    </w:p>
    <w:p w:rsidR="009917B8" w:rsidRPr="00BE3F2E" w:rsidRDefault="0027733A" w:rsidP="0081350A">
      <w:pPr>
        <w:tabs>
          <w:tab w:val="left" w:pos="0"/>
        </w:tabs>
        <w:ind w:firstLine="851"/>
        <w:jc w:val="both"/>
        <w:rPr>
          <w:rFonts w:eastAsia="Times New Roman"/>
          <w:bCs/>
          <w:sz w:val="28"/>
          <w:szCs w:val="28"/>
        </w:rPr>
      </w:pPr>
      <w:r>
        <w:rPr>
          <w:rFonts w:eastAsia="Times New Roman"/>
          <w:bCs/>
          <w:sz w:val="28"/>
          <w:szCs w:val="28"/>
        </w:rPr>
        <w:t>6) </w:t>
      </w:r>
      <w:r w:rsidR="009917B8" w:rsidRPr="00BE3F2E">
        <w:rPr>
          <w:rFonts w:eastAsia="Times New Roman"/>
          <w:bCs/>
          <w:sz w:val="28"/>
          <w:szCs w:val="28"/>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5848F1">
      <w:pPr>
        <w:tabs>
          <w:tab w:val="left" w:pos="0"/>
        </w:tabs>
        <w:ind w:right="30"/>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16531" w:rsidRDefault="0027733A" w:rsidP="0027733A">
      <w:pPr>
        <w:tabs>
          <w:tab w:val="left" w:pos="240"/>
        </w:tabs>
        <w:ind w:right="105" w:firstLine="851"/>
        <w:jc w:val="both"/>
        <w:rPr>
          <w:rFonts w:eastAsia="Times New Roman"/>
          <w:sz w:val="28"/>
        </w:rPr>
      </w:pPr>
      <w:r>
        <w:rPr>
          <w:rFonts w:eastAsia="Times New Roman"/>
          <w:sz w:val="28"/>
        </w:rPr>
        <w:t>1) </w:t>
      </w:r>
      <w:r w:rsidR="009917B8">
        <w:rPr>
          <w:rFonts w:eastAsia="Times New Roman"/>
          <w:sz w:val="28"/>
        </w:rPr>
        <w:t xml:space="preserve">организует в границах поселения электро-, тепло-, газо-, и </w:t>
      </w:r>
      <w:r w:rsidR="009917B8" w:rsidRPr="00516531">
        <w:rPr>
          <w:rFonts w:eastAsia="Times New Roman"/>
          <w:sz w:val="28"/>
        </w:rPr>
        <w:t>водоснабжение, а также водоотведение и снабжение населения топливом</w:t>
      </w:r>
      <w:r w:rsidR="00340DA2" w:rsidRPr="00516531">
        <w:rPr>
          <w:sz w:val="28"/>
          <w:szCs w:val="28"/>
        </w:rPr>
        <w:t>, в пределах полномочий, установленных законодательством Российской Федерации</w:t>
      </w:r>
      <w:r w:rsidR="009917B8" w:rsidRPr="00516531">
        <w:rPr>
          <w:rFonts w:eastAsia="Times New Roman"/>
          <w:sz w:val="28"/>
        </w:rPr>
        <w:t>;</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3) утверждает схемы водоснабжения и водоотведения поселений;</w:t>
      </w:r>
    </w:p>
    <w:p w:rsidR="001140A9" w:rsidRPr="00D23DC0" w:rsidRDefault="000111DE" w:rsidP="001140A9">
      <w:pPr>
        <w:tabs>
          <w:tab w:val="left" w:pos="105"/>
        </w:tabs>
        <w:ind w:firstLine="851"/>
        <w:jc w:val="both"/>
        <w:rPr>
          <w:sz w:val="28"/>
        </w:rPr>
      </w:pPr>
      <w:r>
        <w:rPr>
          <w:rFonts w:eastAsia="Times New Roman"/>
          <w:sz w:val="28"/>
        </w:rPr>
        <w:t>4</w:t>
      </w:r>
      <w:r w:rsidR="0027733A">
        <w:rPr>
          <w:rFonts w:eastAsia="Times New Roman"/>
          <w:sz w:val="28"/>
        </w:rPr>
        <w:t>) </w:t>
      </w:r>
      <w:r w:rsidR="001140A9"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D23DC0">
        <w:rPr>
          <w:sz w:val="28"/>
        </w:rPr>
        <w:t xml:space="preserve"> </w:t>
      </w:r>
    </w:p>
    <w:p w:rsidR="009917B8" w:rsidRDefault="000111DE" w:rsidP="0081350A">
      <w:pPr>
        <w:tabs>
          <w:tab w:val="left" w:pos="240"/>
        </w:tabs>
        <w:ind w:right="105" w:firstLine="851"/>
        <w:jc w:val="both"/>
        <w:rPr>
          <w:rFonts w:eastAsia="Times New Roman"/>
          <w:sz w:val="28"/>
        </w:rPr>
      </w:pPr>
      <w:r>
        <w:rPr>
          <w:rFonts w:eastAsia="Times New Roman"/>
          <w:sz w:val="28"/>
        </w:rPr>
        <w:t>5</w:t>
      </w:r>
      <w:r w:rsidR="0027733A">
        <w:rPr>
          <w:rFonts w:eastAsia="Times New Roman"/>
          <w:sz w:val="28"/>
        </w:rPr>
        <w:t>) </w:t>
      </w:r>
      <w:r w:rsidR="009917B8">
        <w:rPr>
          <w:rFonts w:eastAsia="Times New Roman"/>
          <w:sz w:val="28"/>
        </w:rPr>
        <w:t xml:space="preserve">создает условия </w:t>
      </w:r>
      <w:r w:rsidR="00B40AF4" w:rsidRPr="00D23DC0">
        <w:rPr>
          <w:rFonts w:eastAsia="Times New Roman"/>
          <w:sz w:val="28"/>
        </w:rPr>
        <w:t>для</w:t>
      </w:r>
      <w:r w:rsidR="00B40AF4">
        <w:rPr>
          <w:rFonts w:eastAsia="Times New Roman"/>
          <w:sz w:val="28"/>
        </w:rPr>
        <w:t xml:space="preserve"> </w:t>
      </w:r>
      <w:r w:rsidR="009917B8">
        <w:rPr>
          <w:rFonts w:eastAsia="Times New Roman"/>
          <w:sz w:val="28"/>
        </w:rPr>
        <w:t>массового отдыха жителей поселения и организует обустройство мест массового отдыха населения;</w:t>
      </w:r>
    </w:p>
    <w:p w:rsidR="009917B8" w:rsidRDefault="000111DE" w:rsidP="0081350A">
      <w:pPr>
        <w:tabs>
          <w:tab w:val="left" w:pos="240"/>
        </w:tabs>
        <w:ind w:right="105" w:firstLine="851"/>
        <w:jc w:val="both"/>
        <w:rPr>
          <w:rFonts w:eastAsia="Times New Roman"/>
          <w:sz w:val="28"/>
        </w:rPr>
      </w:pPr>
      <w:r>
        <w:rPr>
          <w:rFonts w:eastAsia="Times New Roman"/>
          <w:sz w:val="28"/>
        </w:rPr>
        <w:t>6</w:t>
      </w:r>
      <w:r w:rsidR="0027733A">
        <w:rPr>
          <w:rFonts w:eastAsia="Times New Roman"/>
          <w:sz w:val="28"/>
        </w:rPr>
        <w:t>) </w:t>
      </w:r>
      <w:r w:rsidR="009917B8">
        <w:rPr>
          <w:rFonts w:eastAsia="Times New Roman"/>
          <w:sz w:val="28"/>
        </w:rPr>
        <w:t>создает условия для обеспечения жителей поселения услугами торговли, общественного питания, бытового обслуживания;</w:t>
      </w:r>
    </w:p>
    <w:p w:rsidR="009917B8" w:rsidRPr="003909F6" w:rsidRDefault="000111DE" w:rsidP="0081350A">
      <w:pPr>
        <w:tabs>
          <w:tab w:val="left" w:pos="240"/>
        </w:tabs>
        <w:ind w:right="105" w:firstLine="851"/>
        <w:jc w:val="both"/>
        <w:rPr>
          <w:rFonts w:eastAsia="Times New Roman"/>
          <w:sz w:val="28"/>
        </w:rPr>
      </w:pPr>
      <w:r>
        <w:rPr>
          <w:rFonts w:eastAsia="Times New Roman"/>
          <w:sz w:val="28"/>
        </w:rPr>
        <w:t>7</w:t>
      </w:r>
      <w:r w:rsidR="009917B8" w:rsidRPr="00D23DC0">
        <w:rPr>
          <w:rFonts w:eastAsia="Times New Roman"/>
          <w:sz w:val="28"/>
        </w:rPr>
        <w:t>)</w:t>
      </w:r>
      <w:r w:rsidR="009917B8" w:rsidRPr="003909F6">
        <w:rPr>
          <w:rFonts w:eastAsia="Times New Roman"/>
          <w:sz w:val="28"/>
        </w:rPr>
        <w:t xml:space="preserve"> организует ритуальные услуги и содержание мест захоронения;</w:t>
      </w:r>
    </w:p>
    <w:p w:rsidR="009917B8" w:rsidRDefault="000111DE" w:rsidP="0081350A">
      <w:pPr>
        <w:tabs>
          <w:tab w:val="left" w:pos="240"/>
        </w:tabs>
        <w:ind w:right="105" w:firstLine="851"/>
        <w:jc w:val="both"/>
        <w:rPr>
          <w:rFonts w:eastAsia="Times New Roman"/>
          <w:sz w:val="28"/>
        </w:rPr>
      </w:pPr>
      <w:r>
        <w:rPr>
          <w:rFonts w:eastAsia="Times New Roman"/>
          <w:sz w:val="28"/>
        </w:rPr>
        <w:t>8</w:t>
      </w:r>
      <w:r w:rsidR="009917B8" w:rsidRPr="00D23DC0">
        <w:rPr>
          <w:rFonts w:eastAsia="Times New Roman"/>
          <w:sz w:val="28"/>
        </w:rPr>
        <w:t>)</w:t>
      </w:r>
      <w:r w:rsidR="009917B8">
        <w:rPr>
          <w:rFonts w:eastAsia="Times New Roman"/>
          <w:sz w:val="28"/>
        </w:rPr>
        <w:t xml:space="preserve"> организует сбор и вывоз бытовых отходов и мусора;</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sidRPr="00D23DC0">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10</w:t>
      </w:r>
      <w:r w:rsidR="009917B8" w:rsidRPr="00D23DC0">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w:t>
      </w:r>
      <w:r w:rsidR="009917B8">
        <w:rPr>
          <w:rFonts w:ascii="Times New Roman" w:hAnsi="Times New Roman"/>
          <w:sz w:val="28"/>
        </w:rPr>
        <w:lastRenderedPageBreak/>
        <w:t>круга потребителей);</w:t>
      </w:r>
    </w:p>
    <w:p w:rsidR="009917B8" w:rsidRDefault="009917B8"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sidR="000111DE">
        <w:rPr>
          <w:rFonts w:ascii="Times New Roman" w:hAnsi="Times New Roman"/>
          <w:sz w:val="28"/>
        </w:rPr>
        <w:t>1</w:t>
      </w:r>
      <w:r w:rsidRPr="00D23DC0">
        <w:rPr>
          <w:rFonts w:ascii="Times New Roman" w:hAnsi="Times New Roman"/>
          <w:sz w:val="28"/>
        </w:rPr>
        <w:t>)</w:t>
      </w:r>
      <w:r w:rsidR="0027733A">
        <w:rPr>
          <w:rFonts w:ascii="Times New Roman" w:hAnsi="Times New Roman"/>
          <w:sz w:val="28"/>
        </w:rPr>
        <w:t> </w:t>
      </w:r>
      <w:r>
        <w:rPr>
          <w:rFonts w:ascii="Times New Roman" w:hAnsi="Times New Roman"/>
          <w:sz w:val="28"/>
        </w:rPr>
        <w:t>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B60159" w:rsidRDefault="009917B8" w:rsidP="00E26372">
      <w:pPr>
        <w:pStyle w:val="8"/>
        <w:keepNext w:val="0"/>
        <w:ind w:firstLine="851"/>
        <w:jc w:val="both"/>
      </w:pPr>
      <w:r w:rsidRPr="00D23DC0">
        <w:t>1</w:t>
      </w:r>
      <w:r w:rsidR="000111DE">
        <w:t>2</w:t>
      </w:r>
      <w:r w:rsidRPr="00D23DC0">
        <w:t>)</w:t>
      </w:r>
      <w:r w:rsidRPr="00032D39">
        <w:t xml:space="preserve"> </w:t>
      </w:r>
      <w:r w:rsidR="00BC2F87" w:rsidRPr="007F2C6C">
        <w:rPr>
          <w:szCs w:val="28"/>
        </w:rPr>
        <w:t xml:space="preserve">предъявляет иски в суды </w:t>
      </w:r>
      <w:r w:rsidR="00BC2F87" w:rsidRPr="00221FFF">
        <w:rPr>
          <w:kern w:val="28"/>
          <w:szCs w:val="28"/>
        </w:rPr>
        <w:t xml:space="preserve">о </w:t>
      </w:r>
      <w:r w:rsidR="00BC2F87" w:rsidRPr="00B60159">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9917B8" w:rsidRDefault="001140A9" w:rsidP="00E26372">
      <w:pPr>
        <w:tabs>
          <w:tab w:val="left" w:pos="-567"/>
        </w:tabs>
        <w:ind w:right="105" w:firstLine="851"/>
        <w:jc w:val="both"/>
        <w:rPr>
          <w:rFonts w:eastAsia="Times New Roman"/>
          <w:sz w:val="28"/>
        </w:rPr>
      </w:pPr>
      <w:r w:rsidRPr="00D23DC0">
        <w:rPr>
          <w:rFonts w:eastAsia="Times New Roman"/>
          <w:sz w:val="28"/>
        </w:rPr>
        <w:t>1</w:t>
      </w:r>
      <w:r w:rsidR="000111DE">
        <w:rPr>
          <w:rFonts w:eastAsia="Times New Roman"/>
          <w:sz w:val="28"/>
        </w:rPr>
        <w:t>3</w:t>
      </w:r>
      <w:r w:rsidRPr="00D23DC0">
        <w:rPr>
          <w:rFonts w:eastAsia="Times New Roman"/>
          <w:sz w:val="28"/>
        </w:rPr>
        <w:t>)</w:t>
      </w:r>
      <w:r w:rsidR="0027733A">
        <w:rPr>
          <w:rFonts w:eastAsia="Times New Roman"/>
          <w:sz w:val="28"/>
        </w:rPr>
        <w:t> </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sidR="009917B8">
        <w:rPr>
          <w:rFonts w:eastAsia="Times New Roman"/>
          <w:b/>
          <w:sz w:val="28"/>
        </w:rPr>
        <w:t xml:space="preserve"> </w:t>
      </w:r>
      <w:r w:rsidR="009917B8">
        <w:rPr>
          <w:rFonts w:eastAsia="Times New Roman"/>
          <w:sz w:val="28"/>
        </w:rPr>
        <w:t>предпринимательства;</w:t>
      </w:r>
    </w:p>
    <w:p w:rsidR="009917B8" w:rsidRDefault="009917B8" w:rsidP="00E26372">
      <w:pPr>
        <w:tabs>
          <w:tab w:val="left" w:pos="240"/>
        </w:tabs>
        <w:ind w:right="105" w:firstLine="851"/>
        <w:jc w:val="both"/>
        <w:rPr>
          <w:rFonts w:eastAsia="Times New Roman"/>
          <w:sz w:val="28"/>
        </w:rPr>
      </w:pPr>
      <w:r w:rsidRPr="00D23DC0">
        <w:rPr>
          <w:rFonts w:eastAsia="Times New Roman"/>
          <w:sz w:val="28"/>
        </w:rPr>
        <w:t>1</w:t>
      </w:r>
      <w:r w:rsidR="000111DE">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9917B8" w:rsidRDefault="009917B8" w:rsidP="005848F1">
      <w:pPr>
        <w:tabs>
          <w:tab w:val="left" w:pos="0"/>
        </w:tabs>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766BC3" w:rsidP="00766BC3">
      <w:pPr>
        <w:tabs>
          <w:tab w:val="left" w:pos="450"/>
        </w:tabs>
        <w:ind w:firstLine="851"/>
        <w:jc w:val="both"/>
        <w:rPr>
          <w:rFonts w:eastAsia="Times New Roman"/>
          <w:sz w:val="28"/>
        </w:rPr>
      </w:pPr>
      <w:r>
        <w:rPr>
          <w:rFonts w:eastAsia="Times New Roman"/>
          <w:sz w:val="28"/>
        </w:rPr>
        <w:t>1) </w:t>
      </w:r>
      <w:r w:rsidR="009917B8">
        <w:rPr>
          <w:rFonts w:eastAsia="Times New Roman"/>
          <w:sz w:val="28"/>
        </w:rPr>
        <w:t>разрабатывает проект генерального план</w:t>
      </w:r>
      <w:r w:rsidR="009917B8" w:rsidRPr="00376D37">
        <w:rPr>
          <w:rFonts w:eastAsia="Times New Roman"/>
          <w:sz w:val="28"/>
        </w:rPr>
        <w:t>а</w:t>
      </w:r>
      <w:r w:rsidR="009917B8">
        <w:rPr>
          <w:rFonts w:eastAsia="Times New Roman"/>
          <w:sz w:val="28"/>
        </w:rPr>
        <w:t xml:space="preserve"> поселения;</w:t>
      </w:r>
    </w:p>
    <w:p w:rsidR="009917B8" w:rsidRDefault="00766BC3" w:rsidP="00766BC3">
      <w:pPr>
        <w:tabs>
          <w:tab w:val="left" w:pos="450"/>
        </w:tabs>
        <w:ind w:firstLine="851"/>
        <w:jc w:val="both"/>
        <w:rPr>
          <w:rFonts w:eastAsia="Times New Roman"/>
          <w:sz w:val="28"/>
        </w:rPr>
      </w:pPr>
      <w:r>
        <w:rPr>
          <w:rFonts w:eastAsia="Times New Roman"/>
          <w:sz w:val="28"/>
        </w:rPr>
        <w:t>2) </w:t>
      </w:r>
      <w:r w:rsidR="009917B8">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sidR="00766BC3">
        <w:rPr>
          <w:rFonts w:ascii="Times New Roman" w:eastAsia="Times New Roman" w:hAnsi="Times New Roman" w:cs="Times New Roman"/>
          <w:sz w:val="28"/>
          <w:szCs w:val="28"/>
        </w:rPr>
        <w:t> </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9917B8" w:rsidRPr="007625C4">
        <w:rPr>
          <w:rFonts w:ascii="Times New Roman" w:eastAsia="Times New Roman" w:hAnsi="Times New Roman" w:cs="Times New Roman"/>
          <w:strike/>
          <w:kern w:val="28"/>
          <w:sz w:val="28"/>
          <w:szCs w:val="28"/>
        </w:rPr>
        <w:t xml:space="preserve"> </w:t>
      </w:r>
      <w:r w:rsidR="009917B8" w:rsidRPr="007625C4">
        <w:rPr>
          <w:rFonts w:ascii="Times New Roman" w:eastAsia="Times New Roman" w:hAnsi="Times New Roman" w:cs="Times New Roman"/>
          <w:sz w:val="28"/>
          <w:szCs w:val="28"/>
        </w:rPr>
        <w:t>при осуществлении строительства, реконструкции</w:t>
      </w:r>
      <w:r w:rsidR="002D5A50">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766BC3" w:rsidP="00810483">
      <w:pPr>
        <w:tabs>
          <w:tab w:val="left" w:pos="-1560"/>
        </w:tabs>
        <w:ind w:firstLine="851"/>
        <w:jc w:val="both"/>
        <w:rPr>
          <w:rFonts w:eastAsia="Times New Roman"/>
          <w:sz w:val="28"/>
        </w:rPr>
      </w:pPr>
      <w:r>
        <w:rPr>
          <w:rFonts w:eastAsia="Times New Roman"/>
          <w:sz w:val="28"/>
        </w:rPr>
        <w:t>4) </w:t>
      </w:r>
      <w:r w:rsidR="009917B8">
        <w:rPr>
          <w:rFonts w:eastAsia="Times New Roman"/>
          <w:sz w:val="28"/>
        </w:rPr>
        <w:t>разрабатывает местные нормативы градостроительного проектирования поселения;</w:t>
      </w:r>
    </w:p>
    <w:p w:rsidR="00BC2F87" w:rsidRDefault="00766BC3" w:rsidP="00BC2F87">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5) </w:t>
      </w:r>
      <w:r w:rsidR="00BC2F87" w:rsidRPr="00B60159">
        <w:rPr>
          <w:rFonts w:eastAsia="Times New Roman"/>
          <w:kern w:val="0"/>
          <w:sz w:val="28"/>
          <w:szCs w:val="28"/>
          <w:lang w:eastAsia="ru-RU"/>
        </w:rPr>
        <w:t>согласовывает проект схемы территориального планирования му</w:t>
      </w:r>
      <w:r>
        <w:rPr>
          <w:rFonts w:eastAsia="Times New Roman"/>
          <w:kern w:val="0"/>
          <w:sz w:val="28"/>
          <w:szCs w:val="28"/>
          <w:lang w:eastAsia="ru-RU"/>
        </w:rPr>
        <w:t xml:space="preserve">ниципального образования Тихорецкий </w:t>
      </w:r>
      <w:r w:rsidR="00BC2F87" w:rsidRPr="00B60159">
        <w:rPr>
          <w:rFonts w:eastAsia="Times New Roman"/>
          <w:kern w:val="0"/>
          <w:sz w:val="28"/>
          <w:szCs w:val="28"/>
          <w:lang w:eastAsia="ru-RU"/>
        </w:rPr>
        <w:t>район в части возможного влияния планируемых для размещения объектов местного значения му</w:t>
      </w:r>
      <w:r>
        <w:rPr>
          <w:rFonts w:eastAsia="Times New Roman"/>
          <w:kern w:val="0"/>
          <w:sz w:val="28"/>
          <w:szCs w:val="28"/>
          <w:lang w:eastAsia="ru-RU"/>
        </w:rPr>
        <w:t>ниципального образования Тихорецкий</w:t>
      </w:r>
      <w:r w:rsidR="00BC2F87" w:rsidRPr="00B60159">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8D468B" w:rsidRPr="00C04C43" w:rsidRDefault="00766BC3" w:rsidP="008D468B">
      <w:pPr>
        <w:suppressAutoHyphens w:val="0"/>
        <w:autoSpaceDE w:val="0"/>
        <w:autoSpaceDN w:val="0"/>
        <w:adjustRightInd w:val="0"/>
        <w:ind w:firstLine="851"/>
        <w:jc w:val="both"/>
        <w:rPr>
          <w:rFonts w:eastAsia="Times New Roman"/>
          <w:kern w:val="0"/>
          <w:sz w:val="28"/>
          <w:szCs w:val="28"/>
          <w:lang w:eastAsia="ru-RU"/>
        </w:rPr>
      </w:pPr>
      <w:r w:rsidRPr="00C04C43">
        <w:rPr>
          <w:sz w:val="28"/>
          <w:szCs w:val="28"/>
        </w:rPr>
        <w:t>6) </w:t>
      </w:r>
      <w:r w:rsidR="008D468B" w:rsidRPr="00C04C43">
        <w:rPr>
          <w:sz w:val="28"/>
          <w:szCs w:val="28"/>
        </w:rPr>
        <w:t xml:space="preserve">разрабатывает программы комплексного развития систем коммунальной, </w:t>
      </w:r>
      <w:r w:rsidR="008D468B" w:rsidRPr="00C04C43">
        <w:rPr>
          <w:rFonts w:eastAsia="Calibri"/>
          <w:bCs/>
          <w:kern w:val="0"/>
          <w:sz w:val="28"/>
          <w:szCs w:val="28"/>
        </w:rPr>
        <w:t>транспортной, социальной</w:t>
      </w:r>
      <w:r w:rsidR="008D468B" w:rsidRPr="00C04C43">
        <w:rPr>
          <w:rFonts w:eastAsia="Calibri"/>
          <w:bCs/>
          <w:kern w:val="0"/>
        </w:rPr>
        <w:t xml:space="preserve"> </w:t>
      </w:r>
      <w:r w:rsidR="008D468B" w:rsidRPr="00C04C43">
        <w:rPr>
          <w:sz w:val="28"/>
          <w:szCs w:val="28"/>
        </w:rPr>
        <w:t>инфраструктур поселения;</w:t>
      </w:r>
    </w:p>
    <w:p w:rsidR="009917B8" w:rsidRDefault="008D468B" w:rsidP="000B6F47">
      <w:pPr>
        <w:ind w:firstLine="851"/>
        <w:jc w:val="both"/>
        <w:rPr>
          <w:rFonts w:eastAsia="Times New Roman"/>
          <w:sz w:val="28"/>
        </w:rPr>
      </w:pPr>
      <w:r w:rsidRPr="00C04C43">
        <w:rPr>
          <w:rFonts w:eastAsia="Times New Roman"/>
          <w:sz w:val="28"/>
        </w:rPr>
        <w:t>7</w:t>
      </w:r>
      <w:r w:rsidR="000A3508" w:rsidRPr="00C04C43">
        <w:rPr>
          <w:rFonts w:eastAsia="Times New Roman"/>
          <w:sz w:val="28"/>
        </w:rPr>
        <w:t>)</w:t>
      </w:r>
      <w:r w:rsidR="000A3508">
        <w:rPr>
          <w:rFonts w:eastAsia="Times New Roman"/>
          <w:sz w:val="28"/>
        </w:rPr>
        <w:t xml:space="preserve"> </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8D468B" w:rsidP="0081350A">
      <w:pPr>
        <w:tabs>
          <w:tab w:val="left" w:pos="450"/>
        </w:tabs>
        <w:ind w:firstLine="851"/>
        <w:jc w:val="both"/>
        <w:rPr>
          <w:rFonts w:eastAsia="Times New Roman"/>
          <w:sz w:val="28"/>
        </w:rPr>
      </w:pPr>
      <w:r w:rsidRPr="00C04C43">
        <w:rPr>
          <w:rFonts w:eastAsia="Times New Roman"/>
          <w:sz w:val="28"/>
        </w:rPr>
        <w:t>8</w:t>
      </w:r>
      <w:r w:rsidR="009917B8" w:rsidRPr="00C04C43">
        <w:rPr>
          <w:rFonts w:eastAsia="Times New Roman"/>
          <w:sz w:val="28"/>
        </w:rPr>
        <w:t>)</w:t>
      </w:r>
      <w:r w:rsidR="009917B8">
        <w:rPr>
          <w:rFonts w:eastAsia="Times New Roman"/>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8D468B" w:rsidP="0081350A">
      <w:pPr>
        <w:tabs>
          <w:tab w:val="left" w:pos="450"/>
        </w:tabs>
        <w:ind w:firstLine="851"/>
        <w:jc w:val="both"/>
        <w:rPr>
          <w:rFonts w:eastAsia="Times New Roman"/>
          <w:sz w:val="28"/>
        </w:rPr>
      </w:pPr>
      <w:r w:rsidRPr="00C04C43">
        <w:rPr>
          <w:rFonts w:eastAsia="Times New Roman"/>
          <w:sz w:val="28"/>
        </w:rPr>
        <w:t>9</w:t>
      </w:r>
      <w:r w:rsidR="009917B8" w:rsidRPr="00C04C43">
        <w:rPr>
          <w:rFonts w:eastAsia="Times New Roman"/>
          <w:sz w:val="28"/>
        </w:rPr>
        <w:t>)</w:t>
      </w:r>
      <w:r w:rsidR="00C04C43">
        <w:rPr>
          <w:rFonts w:eastAsia="Times New Roman"/>
          <w:sz w:val="28"/>
        </w:rPr>
        <w:t> </w:t>
      </w:r>
      <w:r w:rsidR="009917B8">
        <w:rPr>
          <w:rFonts w:eastAsia="Times New Roman"/>
          <w:sz w:val="28"/>
        </w:rPr>
        <w:t xml:space="preserve">способствует созданию и поддержанию устойчивой работы местных </w:t>
      </w:r>
      <w:r w:rsidR="009917B8">
        <w:rPr>
          <w:rFonts w:eastAsia="Times New Roman"/>
          <w:sz w:val="28"/>
        </w:rPr>
        <w:lastRenderedPageBreak/>
        <w:t>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Default="008D468B" w:rsidP="0081350A">
      <w:pPr>
        <w:tabs>
          <w:tab w:val="left" w:pos="450"/>
        </w:tabs>
        <w:ind w:firstLine="851"/>
        <w:jc w:val="both"/>
        <w:rPr>
          <w:rFonts w:eastAsia="Times New Roman"/>
          <w:sz w:val="28"/>
        </w:rPr>
      </w:pPr>
      <w:r w:rsidRPr="00C04C43">
        <w:rPr>
          <w:rFonts w:eastAsia="Times New Roman"/>
          <w:sz w:val="28"/>
        </w:rPr>
        <w:t>10</w:t>
      </w:r>
      <w:r w:rsidR="009917B8" w:rsidRPr="00C04C43">
        <w:rPr>
          <w:rFonts w:eastAsia="Times New Roman"/>
          <w:sz w:val="28"/>
        </w:rPr>
        <w:t>)</w:t>
      </w:r>
      <w:r w:rsidR="00C04C43">
        <w:rPr>
          <w:rFonts w:eastAsia="Times New Roman"/>
          <w:sz w:val="28"/>
        </w:rPr>
        <w:t> </w:t>
      </w:r>
      <w:r w:rsidR="009917B8">
        <w:rPr>
          <w:rFonts w:eastAsia="Times New Roman"/>
          <w:sz w:val="28"/>
        </w:rPr>
        <w:t>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sidRPr="00C04C43">
        <w:rPr>
          <w:rFonts w:eastAsia="Times New Roman"/>
          <w:sz w:val="28"/>
        </w:rPr>
        <w:t>1</w:t>
      </w:r>
      <w:r w:rsidR="008D468B" w:rsidRPr="00C04C43">
        <w:rPr>
          <w:rFonts w:eastAsia="Times New Roman"/>
          <w:sz w:val="28"/>
        </w:rPr>
        <w:t>1</w:t>
      </w:r>
      <w:r w:rsidRPr="00C04C43">
        <w:rPr>
          <w:rFonts w:eastAsia="Times New Roman"/>
          <w:sz w:val="28"/>
        </w:rPr>
        <w:t>)</w:t>
      </w:r>
      <w:r>
        <w:rPr>
          <w:rFonts w:eastAsia="Times New Roman"/>
          <w:sz w:val="28"/>
        </w:rPr>
        <w:t xml:space="preserve"> иные полномочия, предусмотренные законодательством.</w:t>
      </w:r>
    </w:p>
    <w:p w:rsidR="00AD7F0D" w:rsidRDefault="00AD7F0D" w:rsidP="005848F1">
      <w:pPr>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Pr>
          <w:b/>
          <w:sz w:val="28"/>
        </w:rPr>
        <w:t xml:space="preserve"> </w:t>
      </w:r>
      <w:r>
        <w:rPr>
          <w:sz w:val="28"/>
        </w:rPr>
        <w:t>осуществляет следующие полномочия:</w:t>
      </w:r>
    </w:p>
    <w:p w:rsidR="009917B8" w:rsidRPr="00022709" w:rsidRDefault="00C04C43" w:rsidP="00810483">
      <w:pPr>
        <w:pStyle w:val="ConsPlusNormal"/>
        <w:ind w:firstLine="851"/>
        <w:jc w:val="both"/>
        <w:outlineLvl w:val="1"/>
        <w:rPr>
          <w:rFonts w:ascii="Times New Roman" w:hAnsi="Times New Roman"/>
          <w:sz w:val="28"/>
        </w:rPr>
      </w:pPr>
      <w:r>
        <w:rPr>
          <w:rFonts w:ascii="Times New Roman" w:hAnsi="Times New Roman"/>
          <w:sz w:val="28"/>
        </w:rPr>
        <w:t>1) </w:t>
      </w:r>
      <w:r w:rsidR="009917B8" w:rsidRPr="00022709">
        <w:rPr>
          <w:rFonts w:ascii="Times New Roman" w:hAnsi="Times New Roman"/>
          <w:sz w:val="28"/>
        </w:rPr>
        <w:t xml:space="preserve">осуществляет дорожную </w:t>
      </w:r>
      <w:r w:rsidR="009917B8" w:rsidRPr="008E0360">
        <w:rPr>
          <w:rFonts w:ascii="Times New Roman" w:hAnsi="Times New Roman"/>
          <w:sz w:val="28"/>
        </w:rPr>
        <w:t>деятельность</w:t>
      </w:r>
      <w:r w:rsidR="009917B8" w:rsidRPr="008E0360">
        <w:rPr>
          <w:rFonts w:ascii="Times New Roman" w:hAnsi="Times New Roman"/>
          <w:b/>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Pr>
          <w:rFonts w:ascii="Times New Roman" w:eastAsiaTheme="minorHAnsi" w:hAnsi="Times New Roman" w:cs="Times New Roman"/>
          <w:b/>
          <w:kern w:val="0"/>
          <w:sz w:val="28"/>
          <w:szCs w:val="28"/>
          <w:lang w:eastAsia="en-US" w:bidi="ar-SA"/>
        </w:rPr>
        <w:t xml:space="preserve"> </w:t>
      </w:r>
      <w:r w:rsidR="009917B8" w:rsidRPr="00022709">
        <w:rPr>
          <w:rFonts w:ascii="Times New Roman" w:hAnsi="Times New Roman"/>
          <w:sz w:val="28"/>
        </w:rPr>
        <w:t>автомобильных дорог местного значения в границах населенных пунктов поселения;</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w:t>
      </w:r>
      <w:r w:rsidR="009917B8">
        <w:rPr>
          <w:rFonts w:ascii="Times New Roman" w:hAnsi="Times New Roman"/>
          <w:b w:val="0"/>
          <w:sz w:val="28"/>
        </w:rPr>
        <w:t>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w:t>
      </w:r>
      <w:r w:rsidR="009917B8">
        <w:rPr>
          <w:rFonts w:ascii="Times New Roman" w:hAnsi="Times New Roman"/>
          <w:b w:val="0"/>
          <w:sz w:val="28"/>
        </w:rPr>
        <w:t>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4) </w:t>
      </w:r>
      <w:r w:rsidR="009917B8">
        <w:rPr>
          <w:rFonts w:ascii="Times New Roman" w:hAnsi="Times New Roman"/>
          <w:b w:val="0"/>
          <w:sz w:val="28"/>
        </w:rPr>
        <w:t xml:space="preserve">представляет информацию участникам дорожного движения о наличии </w:t>
      </w:r>
      <w:r w:rsidR="009917B8" w:rsidRPr="00C04C43">
        <w:rPr>
          <w:rFonts w:ascii="Times New Roman" w:hAnsi="Times New Roman"/>
          <w:b w:val="0"/>
          <w:sz w:val="28"/>
        </w:rPr>
        <w:t xml:space="preserve">объектов </w:t>
      </w:r>
      <w:r w:rsidR="00EE20AD" w:rsidRPr="00C04C43">
        <w:rPr>
          <w:rFonts w:ascii="Times New Roman" w:hAnsi="Times New Roman"/>
          <w:b w:val="0"/>
          <w:sz w:val="28"/>
        </w:rPr>
        <w:t>сервиса</w:t>
      </w:r>
      <w:r w:rsidR="00EE20AD">
        <w:rPr>
          <w:rFonts w:ascii="Times New Roman" w:hAnsi="Times New Roman"/>
          <w:b w:val="0"/>
          <w:sz w:val="28"/>
        </w:rPr>
        <w:t xml:space="preserve"> </w:t>
      </w:r>
      <w:r w:rsidR="009917B8">
        <w:rPr>
          <w:rFonts w:ascii="Times New Roman" w:hAnsi="Times New Roman"/>
          <w:b w:val="0"/>
          <w:sz w:val="28"/>
        </w:rPr>
        <w:t xml:space="preserve">и расположении ближайших </w:t>
      </w:r>
      <w:r w:rsidR="00667E68" w:rsidRPr="002624C5">
        <w:rPr>
          <w:rFonts w:ascii="Times New Roman" w:hAnsi="Times New Roman"/>
          <w:b w:val="0"/>
          <w:kern w:val="0"/>
          <w:sz w:val="28"/>
          <w:szCs w:val="28"/>
          <w:lang w:eastAsia="ru-RU"/>
        </w:rPr>
        <w:t>медицинских организаций, организаций</w:t>
      </w:r>
      <w:r w:rsidR="009917B8">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5848F1">
      <w:pPr>
        <w:tabs>
          <w:tab w:val="left" w:pos="0"/>
        </w:tabs>
        <w:jc w:val="both"/>
        <w:rPr>
          <w:rFonts w:eastAsia="Times New Roman"/>
          <w:sz w:val="28"/>
        </w:rPr>
      </w:pPr>
    </w:p>
    <w:p w:rsidR="009917B8" w:rsidRDefault="009917B8" w:rsidP="005F72AB">
      <w:pPr>
        <w:ind w:right="-2" w:firstLine="851"/>
        <w:jc w:val="both"/>
        <w:rPr>
          <w:rFonts w:eastAsia="Times New Roman"/>
          <w:b/>
          <w:sz w:val="28"/>
        </w:rPr>
      </w:pPr>
      <w:r>
        <w:rPr>
          <w:rFonts w:eastAsia="Times New Roman"/>
          <w:b/>
          <w:sz w:val="28"/>
        </w:rPr>
        <w:t>Статья 39.</w:t>
      </w:r>
      <w:r>
        <w:rPr>
          <w:rFonts w:eastAsia="Times New Roman"/>
          <w:sz w:val="28"/>
        </w:rPr>
        <w:t xml:space="preserve"> </w:t>
      </w:r>
      <w:r>
        <w:rPr>
          <w:rFonts w:eastAsia="Times New Roman"/>
          <w:b/>
          <w:sz w:val="28"/>
        </w:rPr>
        <w:t>Полномочия администрации в области жилищных отношений</w:t>
      </w:r>
    </w:p>
    <w:p w:rsidR="009917B8" w:rsidRDefault="009917B8" w:rsidP="0081350A">
      <w:pPr>
        <w:pStyle w:val="WW-2"/>
      </w:pPr>
      <w:r>
        <w:t>Администрация в области жилищных отношений осуществляет следующие полномочия:</w:t>
      </w:r>
    </w:p>
    <w:p w:rsidR="009917B8" w:rsidRPr="00B60159" w:rsidRDefault="00C04C43" w:rsidP="008815D2">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1) </w:t>
      </w:r>
      <w:r w:rsidR="009917B8">
        <w:rPr>
          <w:rFonts w:eastAsia="Times New Roman"/>
          <w:sz w:val="28"/>
        </w:rPr>
        <w:t xml:space="preserve">учет муниципального жилищного фонда и </w:t>
      </w:r>
      <w:r w:rsidR="008C5094" w:rsidRPr="00B60159">
        <w:rPr>
          <w:rFonts w:eastAsiaTheme="minorHAnsi"/>
          <w:kern w:val="0"/>
          <w:sz w:val="28"/>
          <w:szCs w:val="28"/>
        </w:rPr>
        <w:t>осуществление муниципального жилищного контроля</w:t>
      </w:r>
      <w:r w:rsidR="009917B8" w:rsidRPr="00B60159">
        <w:rPr>
          <w:rFonts w:eastAsia="Times New Roman"/>
          <w:sz w:val="28"/>
        </w:rPr>
        <w:t>;</w:t>
      </w:r>
    </w:p>
    <w:p w:rsidR="009917B8" w:rsidRDefault="008815D2" w:rsidP="008815D2">
      <w:pPr>
        <w:tabs>
          <w:tab w:val="left" w:pos="390"/>
        </w:tabs>
        <w:ind w:firstLine="851"/>
        <w:jc w:val="both"/>
        <w:rPr>
          <w:rFonts w:eastAsia="Times New Roman"/>
          <w:sz w:val="28"/>
        </w:rPr>
      </w:pPr>
      <w:r>
        <w:rPr>
          <w:rFonts w:eastAsia="Times New Roman"/>
          <w:sz w:val="28"/>
        </w:rPr>
        <w:t xml:space="preserve">2) </w:t>
      </w:r>
      <w:r w:rsidR="009917B8">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C04C43" w:rsidP="008815D2">
      <w:pPr>
        <w:tabs>
          <w:tab w:val="left" w:pos="390"/>
        </w:tabs>
        <w:ind w:firstLine="851"/>
        <w:jc w:val="both"/>
        <w:rPr>
          <w:rFonts w:eastAsia="Times New Roman"/>
          <w:sz w:val="28"/>
        </w:rPr>
      </w:pPr>
      <w:r>
        <w:rPr>
          <w:rFonts w:eastAsia="Times New Roman"/>
          <w:sz w:val="28"/>
        </w:rPr>
        <w:t>3) </w:t>
      </w:r>
      <w:r w:rsidR="009917B8">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8815D2" w:rsidP="008815D2">
      <w:pPr>
        <w:tabs>
          <w:tab w:val="left" w:pos="390"/>
        </w:tabs>
        <w:ind w:firstLine="851"/>
        <w:jc w:val="both"/>
        <w:rPr>
          <w:rFonts w:eastAsia="Times New Roman"/>
          <w:sz w:val="28"/>
        </w:rPr>
      </w:pPr>
      <w:r>
        <w:rPr>
          <w:rFonts w:eastAsia="Times New Roman"/>
          <w:sz w:val="28"/>
        </w:rPr>
        <w:t xml:space="preserve">4) </w:t>
      </w:r>
      <w:r w:rsidR="009917B8">
        <w:rPr>
          <w:rFonts w:eastAsia="Times New Roman"/>
          <w:sz w:val="28"/>
        </w:rPr>
        <w:t>согласовывает переустройство и перепланировку жилых помещений;</w:t>
      </w:r>
    </w:p>
    <w:p w:rsidR="009917B8" w:rsidRDefault="00C04C43" w:rsidP="008815D2">
      <w:pPr>
        <w:tabs>
          <w:tab w:val="left" w:pos="390"/>
        </w:tabs>
        <w:ind w:firstLine="851"/>
        <w:jc w:val="both"/>
        <w:rPr>
          <w:rFonts w:eastAsia="Times New Roman"/>
          <w:sz w:val="28"/>
        </w:rPr>
      </w:pPr>
      <w:r>
        <w:rPr>
          <w:rFonts w:eastAsia="Times New Roman"/>
          <w:sz w:val="28"/>
        </w:rPr>
        <w:t>5) </w:t>
      </w:r>
      <w:r w:rsidR="009917B8">
        <w:rPr>
          <w:rFonts w:eastAsia="Times New Roman"/>
          <w:sz w:val="28"/>
        </w:rPr>
        <w:t xml:space="preserve">признает в установленном порядке жилые помещения </w:t>
      </w:r>
      <w:r w:rsidR="009917B8">
        <w:rPr>
          <w:rFonts w:eastAsia="Times New Roman"/>
          <w:sz w:val="28"/>
        </w:rPr>
        <w:lastRenderedPageBreak/>
        <w:t>муниципального жилищного фонда непригодными для проживания;</w:t>
      </w:r>
    </w:p>
    <w:p w:rsidR="009917B8" w:rsidRDefault="008815D2" w:rsidP="008815D2">
      <w:pPr>
        <w:tabs>
          <w:tab w:val="left" w:pos="390"/>
        </w:tabs>
        <w:ind w:firstLine="851"/>
        <w:jc w:val="both"/>
        <w:rPr>
          <w:rFonts w:eastAsia="Times New Roman"/>
          <w:sz w:val="28"/>
        </w:rPr>
      </w:pPr>
      <w:r>
        <w:rPr>
          <w:rFonts w:eastAsia="Times New Roman"/>
          <w:sz w:val="28"/>
        </w:rPr>
        <w:t xml:space="preserve">6) </w:t>
      </w:r>
      <w:r w:rsidR="009917B8">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C04C43" w:rsidP="008815D2">
      <w:pPr>
        <w:tabs>
          <w:tab w:val="left" w:pos="390"/>
        </w:tabs>
        <w:ind w:firstLine="851"/>
        <w:jc w:val="both"/>
        <w:rPr>
          <w:rFonts w:eastAsia="Times New Roman"/>
          <w:sz w:val="28"/>
        </w:rPr>
      </w:pPr>
      <w:r>
        <w:rPr>
          <w:rStyle w:val="80"/>
        </w:rPr>
        <w:t>7) </w:t>
      </w:r>
      <w:r w:rsidR="009917B8" w:rsidRPr="0098680D">
        <w:rPr>
          <w:rStyle w:val="80"/>
        </w:rPr>
        <w:t xml:space="preserve">организует </w:t>
      </w:r>
      <w:r w:rsidR="009917B8" w:rsidRPr="003909F6">
        <w:rPr>
          <w:rFonts w:eastAsia="Times New Roman"/>
          <w:sz w:val="28"/>
        </w:rPr>
        <w:t>содержание, строительство муниципального</w:t>
      </w:r>
      <w:r w:rsidR="009917B8">
        <w:rPr>
          <w:rFonts w:eastAsia="Times New Roman"/>
          <w:sz w:val="28"/>
        </w:rPr>
        <w:t xml:space="preserve"> жилищного фонда, создает условия для жилищного строительства;</w:t>
      </w:r>
    </w:p>
    <w:p w:rsidR="009917B8" w:rsidRDefault="00C04C43" w:rsidP="008815D2">
      <w:pPr>
        <w:tabs>
          <w:tab w:val="left" w:pos="390"/>
        </w:tabs>
        <w:ind w:firstLine="851"/>
        <w:jc w:val="both"/>
        <w:rPr>
          <w:rFonts w:eastAsia="Times New Roman"/>
          <w:sz w:val="28"/>
        </w:rPr>
      </w:pPr>
      <w:r>
        <w:rPr>
          <w:rFonts w:eastAsia="Times New Roman"/>
          <w:sz w:val="28"/>
        </w:rPr>
        <w:t>8) </w:t>
      </w:r>
      <w:r w:rsidR="009917B8">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8815D2" w:rsidP="008815D2">
      <w:pPr>
        <w:tabs>
          <w:tab w:val="left" w:pos="390"/>
        </w:tabs>
        <w:ind w:firstLine="851"/>
        <w:jc w:val="both"/>
        <w:rPr>
          <w:rFonts w:eastAsia="Times New Roman"/>
          <w:sz w:val="28"/>
        </w:rPr>
      </w:pPr>
      <w:r>
        <w:rPr>
          <w:rFonts w:eastAsia="Times New Roman"/>
          <w:sz w:val="28"/>
        </w:rPr>
        <w:t xml:space="preserve">9) </w:t>
      </w:r>
      <w:r w:rsidR="009917B8">
        <w:rPr>
          <w:rFonts w:eastAsia="Times New Roman"/>
          <w:sz w:val="28"/>
        </w:rPr>
        <w:t>иные полномочия, предусмотренные законодательством.</w:t>
      </w:r>
    </w:p>
    <w:p w:rsidR="009917B8" w:rsidRDefault="009917B8" w:rsidP="005848F1">
      <w:pPr>
        <w:tabs>
          <w:tab w:val="left" w:pos="0"/>
        </w:tabs>
        <w:ind w:right="-159"/>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9917B8" w:rsidRDefault="009917B8" w:rsidP="0081350A">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9917B8" w:rsidRDefault="00C04C43" w:rsidP="0081350A">
      <w:pPr>
        <w:pStyle w:val="WW-2"/>
      </w:pPr>
      <w:r>
        <w:t>1) </w:t>
      </w:r>
      <w:r w:rsidR="009917B8">
        <w:t>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Pr>
          <w:b/>
        </w:rPr>
        <w:t xml:space="preserve"> </w:t>
      </w:r>
      <w:r>
        <w:t>за исключением земель сел</w:t>
      </w:r>
      <w:r w:rsidR="00A46955">
        <w:t xml:space="preserve">ьскохозяйственного назначения, </w:t>
      </w:r>
      <w:r>
        <w:t>в установленном порядке;</w:t>
      </w:r>
    </w:p>
    <w:p w:rsidR="009917B8" w:rsidRDefault="00C04C43" w:rsidP="0081350A">
      <w:pPr>
        <w:tabs>
          <w:tab w:val="left" w:pos="500"/>
        </w:tabs>
        <w:ind w:firstLine="840"/>
        <w:jc w:val="both"/>
        <w:rPr>
          <w:sz w:val="28"/>
        </w:rPr>
      </w:pPr>
      <w:r>
        <w:rPr>
          <w:rFonts w:eastAsia="Times New Roman"/>
          <w:sz w:val="28"/>
        </w:rPr>
        <w:t>3) </w:t>
      </w:r>
      <w:r w:rsidR="009917B8">
        <w:rPr>
          <w:sz w:val="28"/>
        </w:rPr>
        <w:t>резервирует земли</w:t>
      </w:r>
      <w:r w:rsidR="009917B8">
        <w:rPr>
          <w:b/>
          <w:sz w:val="28"/>
        </w:rPr>
        <w:t xml:space="preserve"> </w:t>
      </w:r>
      <w:r w:rsidR="009917B8">
        <w:rPr>
          <w:sz w:val="28"/>
        </w:rPr>
        <w:t>и изымает</w:t>
      </w:r>
      <w:r>
        <w:rPr>
          <w:sz w:val="28"/>
        </w:rPr>
        <w:t xml:space="preserve"> </w:t>
      </w:r>
      <w:r w:rsidR="009917B8">
        <w:rPr>
          <w:sz w:val="28"/>
        </w:rPr>
        <w:t>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Pr>
          <w:b/>
        </w:rPr>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w:t>
      </w:r>
      <w:r w:rsidR="00C04C43">
        <w:rPr>
          <w:rFonts w:eastAsia="Times New Roman"/>
          <w:sz w:val="28"/>
        </w:rPr>
        <w:t>) </w:t>
      </w:r>
      <w:r>
        <w:rPr>
          <w:rFonts w:eastAsia="Times New Roman"/>
          <w:sz w:val="28"/>
        </w:rPr>
        <w:t>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C04C43" w:rsidP="0081350A">
      <w:pPr>
        <w:tabs>
          <w:tab w:val="left" w:pos="500"/>
        </w:tabs>
        <w:ind w:firstLine="851"/>
        <w:jc w:val="both"/>
        <w:rPr>
          <w:rFonts w:eastAsia="Times New Roman"/>
          <w:sz w:val="28"/>
        </w:rPr>
      </w:pPr>
      <w:r>
        <w:rPr>
          <w:rFonts w:eastAsia="Times New Roman"/>
          <w:sz w:val="28"/>
        </w:rPr>
        <w:t>6) </w:t>
      </w:r>
      <w:r w:rsidR="009917B8">
        <w:rPr>
          <w:rFonts w:eastAsia="Times New Roman"/>
          <w:sz w:val="28"/>
        </w:rPr>
        <w:t>развивает минерально-сырьевую базу для предприятий местной промышленности;</w:t>
      </w:r>
    </w:p>
    <w:p w:rsidR="009917B8" w:rsidRDefault="00123761" w:rsidP="0081350A">
      <w:pPr>
        <w:tabs>
          <w:tab w:val="left" w:pos="500"/>
        </w:tabs>
        <w:ind w:firstLine="851"/>
        <w:jc w:val="both"/>
        <w:rPr>
          <w:rFonts w:eastAsia="Times New Roman"/>
          <w:sz w:val="28"/>
        </w:rPr>
      </w:pPr>
      <w:r>
        <w:rPr>
          <w:rFonts w:eastAsia="Times New Roman"/>
          <w:sz w:val="28"/>
        </w:rPr>
        <w:t>7</w:t>
      </w:r>
      <w:r w:rsidR="009917B8" w:rsidRPr="002F3F83">
        <w:rPr>
          <w:rFonts w:eastAsia="Times New Roman"/>
          <w:sz w:val="28"/>
        </w:rPr>
        <w:t>)</w:t>
      </w:r>
      <w:r w:rsidR="00C04C43">
        <w:rPr>
          <w:rFonts w:eastAsia="Times New Roman"/>
          <w:sz w:val="28"/>
        </w:rPr>
        <w:t> </w:t>
      </w:r>
      <w:r w:rsidR="009917B8">
        <w:rPr>
          <w:rFonts w:eastAsia="Times New Roman"/>
          <w:sz w:val="28"/>
        </w:rPr>
        <w:t>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Pr>
          <w:rFonts w:eastAsia="Times New Roman"/>
          <w:b/>
          <w:sz w:val="28"/>
        </w:rPr>
        <w:t xml:space="preserve"> </w:t>
      </w:r>
      <w:r w:rsidR="00C04C43">
        <w:rPr>
          <w:rFonts w:eastAsia="Calibri"/>
          <w:bCs/>
          <w:kern w:val="0"/>
          <w:sz w:val="28"/>
          <w:szCs w:val="28"/>
          <w:lang w:eastAsia="ru-RU"/>
        </w:rPr>
        <w:t xml:space="preserve">от 21 февраля </w:t>
      </w:r>
      <w:r w:rsidR="00F46999" w:rsidRPr="00C04C43">
        <w:rPr>
          <w:rFonts w:eastAsia="Calibri"/>
          <w:bCs/>
          <w:kern w:val="0"/>
          <w:sz w:val="28"/>
          <w:szCs w:val="28"/>
          <w:lang w:eastAsia="ru-RU"/>
        </w:rPr>
        <w:t>1992</w:t>
      </w:r>
      <w:r w:rsidR="00C04C43">
        <w:rPr>
          <w:rFonts w:eastAsia="Calibri"/>
          <w:bCs/>
          <w:kern w:val="0"/>
          <w:sz w:val="28"/>
          <w:szCs w:val="28"/>
          <w:lang w:eastAsia="ru-RU"/>
        </w:rPr>
        <w:t xml:space="preserve"> года</w:t>
      </w:r>
      <w:r w:rsidR="00F46999" w:rsidRPr="00C04C43">
        <w:rPr>
          <w:rFonts w:eastAsia="Calibri"/>
          <w:bCs/>
          <w:kern w:val="0"/>
          <w:sz w:val="28"/>
          <w:szCs w:val="28"/>
          <w:lang w:eastAsia="ru-RU"/>
        </w:rPr>
        <w:t xml:space="preserve"> № 2395-1</w:t>
      </w:r>
      <w:r w:rsidR="00F46999" w:rsidRPr="00FA665B">
        <w:rPr>
          <w:sz w:val="28"/>
          <w:szCs w:val="28"/>
        </w:rPr>
        <w:t xml:space="preserve"> </w:t>
      </w:r>
      <w:r w:rsidR="009917B8">
        <w:rPr>
          <w:rFonts w:eastAsia="Times New Roman"/>
          <w:sz w:val="28"/>
        </w:rPr>
        <w:t>«О недрах»;</w:t>
      </w:r>
    </w:p>
    <w:p w:rsidR="009917B8" w:rsidRDefault="00123761" w:rsidP="0081350A">
      <w:pPr>
        <w:tabs>
          <w:tab w:val="left" w:pos="500"/>
        </w:tabs>
        <w:ind w:firstLine="851"/>
        <w:jc w:val="both"/>
        <w:rPr>
          <w:rFonts w:eastAsia="Times New Roman"/>
          <w:sz w:val="28"/>
        </w:rPr>
      </w:pPr>
      <w:r>
        <w:rPr>
          <w:rFonts w:eastAsia="Times New Roman"/>
          <w:sz w:val="28"/>
        </w:rPr>
        <w:t>8</w:t>
      </w:r>
      <w:r w:rsidR="009917B8" w:rsidRPr="002F3F83">
        <w:rPr>
          <w:rFonts w:eastAsia="Times New Roman"/>
          <w:sz w:val="28"/>
        </w:rPr>
        <w:t>)</w:t>
      </w:r>
      <w:r w:rsidR="009917B8">
        <w:rPr>
          <w:rFonts w:eastAsia="Times New Roman"/>
          <w:sz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Default="00123761" w:rsidP="0081350A">
      <w:pPr>
        <w:ind w:firstLine="851"/>
        <w:jc w:val="both"/>
        <w:rPr>
          <w:rFonts w:eastAsia="Times New Roman"/>
          <w:sz w:val="28"/>
        </w:rPr>
      </w:pPr>
      <w:r>
        <w:rPr>
          <w:rFonts w:eastAsia="Times New Roman"/>
          <w:sz w:val="28"/>
        </w:rPr>
        <w:t>9</w:t>
      </w:r>
      <w:r w:rsidR="009917B8" w:rsidRPr="002F3F83">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5848F1">
      <w:pPr>
        <w:tabs>
          <w:tab w:val="left" w:pos="0"/>
        </w:tabs>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w:t>
      </w:r>
      <w:r>
        <w:rPr>
          <w:rFonts w:eastAsia="Times New Roman"/>
          <w:sz w:val="28"/>
        </w:rPr>
        <w:t xml:space="preserve"> </w:t>
      </w:r>
      <w:r>
        <w:rPr>
          <w:rFonts w:eastAsia="Times New Roman"/>
          <w:b/>
          <w:sz w:val="28"/>
        </w:rPr>
        <w:t>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C04C43" w:rsidP="0081350A">
      <w:pPr>
        <w:ind w:right="30" w:firstLine="851"/>
        <w:jc w:val="both"/>
        <w:rPr>
          <w:rFonts w:eastAsia="Times New Roman"/>
          <w:sz w:val="28"/>
        </w:rPr>
      </w:pPr>
      <w:r>
        <w:rPr>
          <w:rFonts w:eastAsia="Times New Roman"/>
          <w:sz w:val="28"/>
        </w:rPr>
        <w:t>1) </w:t>
      </w:r>
      <w:r w:rsidR="009917B8">
        <w:rPr>
          <w:rFonts w:eastAsia="Times New Roman"/>
          <w:sz w:val="28"/>
        </w:rPr>
        <w:t>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C04C43" w:rsidP="0081350A">
      <w:pPr>
        <w:ind w:right="30" w:firstLine="851"/>
        <w:jc w:val="both"/>
        <w:rPr>
          <w:rFonts w:eastAsia="Times New Roman"/>
          <w:sz w:val="28"/>
        </w:rPr>
      </w:pPr>
      <w:r>
        <w:rPr>
          <w:rFonts w:eastAsia="Times New Roman"/>
          <w:sz w:val="28"/>
        </w:rPr>
        <w:t>2) </w:t>
      </w:r>
      <w:r w:rsidR="009917B8">
        <w:rPr>
          <w:rFonts w:eastAsia="Times New Roman"/>
          <w:sz w:val="28"/>
        </w:rPr>
        <w:t xml:space="preserve">осуществляет мероприятия по обеспечению безопасности людей на </w:t>
      </w:r>
      <w:r w:rsidR="009917B8">
        <w:rPr>
          <w:rFonts w:eastAsia="Times New Roman"/>
          <w:sz w:val="28"/>
        </w:rPr>
        <w:lastRenderedPageBreak/>
        <w:t>водных объектах, охране их жизни и здоровья;</w:t>
      </w:r>
    </w:p>
    <w:p w:rsidR="009917B8" w:rsidRPr="0098680D" w:rsidRDefault="00C04C43" w:rsidP="0081350A">
      <w:pPr>
        <w:ind w:right="30" w:firstLine="851"/>
        <w:jc w:val="both"/>
        <w:rPr>
          <w:rStyle w:val="80"/>
        </w:rPr>
      </w:pPr>
      <w:r>
        <w:rPr>
          <w:rFonts w:eastAsia="Times New Roman"/>
          <w:sz w:val="28"/>
        </w:rPr>
        <w:t>3) </w:t>
      </w:r>
      <w:r w:rsidR="009917B8" w:rsidRPr="0098680D">
        <w:rPr>
          <w:rStyle w:val="80"/>
        </w:rPr>
        <w:t>информирует население об ограничениях использования водных 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69613F" w:rsidRDefault="0069613F" w:rsidP="0069613F">
      <w:pPr>
        <w:ind w:right="30"/>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Pr>
          <w:rFonts w:ascii="Times New Roman" w:hAnsi="Times New Roman"/>
          <w:b/>
          <w:sz w:val="28"/>
        </w:rPr>
        <w:t xml:space="preserve"> </w:t>
      </w:r>
      <w:r>
        <w:rPr>
          <w:rFonts w:ascii="Times New Roman" w:hAnsi="Times New Roman"/>
          <w:sz w:val="28"/>
        </w:rPr>
        <w:t>библиотечных фондов библиотек поселения;</w:t>
      </w:r>
    </w:p>
    <w:p w:rsidR="009917B8" w:rsidRDefault="00C04C43" w:rsidP="0081350A">
      <w:pPr>
        <w:pStyle w:val="ConsNormal"/>
        <w:ind w:firstLine="840"/>
        <w:jc w:val="both"/>
        <w:rPr>
          <w:rFonts w:ascii="Times New Roman" w:hAnsi="Times New Roman"/>
          <w:sz w:val="28"/>
        </w:rPr>
      </w:pPr>
      <w:r>
        <w:rPr>
          <w:rFonts w:ascii="Times New Roman" w:hAnsi="Times New Roman"/>
          <w:sz w:val="28"/>
        </w:rPr>
        <w:t>2) </w:t>
      </w:r>
      <w:r w:rsidR="009917B8">
        <w:rPr>
          <w:rFonts w:ascii="Times New Roman" w:hAnsi="Times New Roman"/>
          <w:sz w:val="28"/>
        </w:rPr>
        <w:t>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Pr>
          <w:b/>
        </w:rPr>
        <w:t xml:space="preserve"> </w:t>
      </w:r>
      <w:r>
        <w:t xml:space="preserve">государственную охрану объектов культурного наследия местного (муниципального) значения; </w:t>
      </w:r>
    </w:p>
    <w:p w:rsidR="005848F1" w:rsidRPr="005848F1" w:rsidRDefault="005848F1" w:rsidP="005848F1">
      <w:pPr>
        <w:ind w:firstLine="851"/>
        <w:jc w:val="both"/>
        <w:rPr>
          <w:rFonts w:eastAsia="Times New Roman"/>
          <w:sz w:val="28"/>
          <w:szCs w:val="20"/>
        </w:rPr>
      </w:pPr>
      <w:r w:rsidRPr="005848F1">
        <w:rPr>
          <w:rFonts w:eastAsia="Times New Roman"/>
          <w:sz w:val="28"/>
          <w:szCs w:val="20"/>
        </w:rPr>
        <w:t>5) определяет порядок организации историко-культурного заповедника местного (муниципального) значения;</w:t>
      </w:r>
    </w:p>
    <w:p w:rsidR="005848F1" w:rsidRPr="005848F1" w:rsidRDefault="005848F1" w:rsidP="005848F1">
      <w:pPr>
        <w:ind w:firstLine="851"/>
        <w:jc w:val="both"/>
        <w:rPr>
          <w:rFonts w:eastAsia="Times New Roman"/>
          <w:sz w:val="28"/>
          <w:szCs w:val="20"/>
        </w:rPr>
      </w:pPr>
      <w:r w:rsidRPr="005848F1">
        <w:rPr>
          <w:rFonts w:eastAsia="Times New Roman"/>
          <w:sz w:val="28"/>
          <w:szCs w:val="20"/>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5848F1" w:rsidRPr="005848F1" w:rsidRDefault="005848F1" w:rsidP="005848F1">
      <w:pPr>
        <w:ind w:firstLine="851"/>
        <w:jc w:val="both"/>
        <w:rPr>
          <w:rFonts w:eastAsia="Times New Roman"/>
          <w:sz w:val="28"/>
          <w:szCs w:val="20"/>
        </w:rPr>
      </w:pPr>
      <w:r w:rsidRPr="005848F1">
        <w:rPr>
          <w:rFonts w:eastAsia="Times New Roman"/>
          <w:sz w:val="28"/>
          <w:szCs w:val="20"/>
        </w:rPr>
        <w:t>7)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5848F1" w:rsidRPr="005848F1" w:rsidRDefault="005848F1" w:rsidP="005848F1">
      <w:pPr>
        <w:ind w:firstLine="851"/>
        <w:jc w:val="both"/>
        <w:rPr>
          <w:rFonts w:eastAsia="Times New Roman"/>
          <w:sz w:val="28"/>
          <w:szCs w:val="20"/>
        </w:rPr>
      </w:pPr>
      <w:r w:rsidRPr="005848F1">
        <w:rPr>
          <w:rFonts w:eastAsia="Times New Roman"/>
          <w:sz w:val="28"/>
          <w:szCs w:val="20"/>
        </w:rPr>
        <w:t>8) организует и осуществляет мероприятия по работе с детьми и молодежью в поселении;</w:t>
      </w:r>
    </w:p>
    <w:p w:rsidR="005848F1" w:rsidRPr="005848F1" w:rsidRDefault="005848F1" w:rsidP="005848F1">
      <w:pPr>
        <w:ind w:firstLine="851"/>
        <w:jc w:val="both"/>
        <w:rPr>
          <w:rFonts w:eastAsia="Times New Roman"/>
          <w:sz w:val="28"/>
          <w:szCs w:val="20"/>
        </w:rPr>
      </w:pPr>
      <w:r w:rsidRPr="005848F1">
        <w:rPr>
          <w:rFonts w:eastAsia="Times New Roman"/>
          <w:sz w:val="28"/>
          <w:szCs w:val="20"/>
        </w:rPr>
        <w:t>9) формирует архивные фонды поселения;</w:t>
      </w:r>
    </w:p>
    <w:p w:rsidR="009917B8" w:rsidRDefault="005848F1" w:rsidP="005848F1">
      <w:pPr>
        <w:ind w:firstLine="851"/>
        <w:jc w:val="both"/>
        <w:rPr>
          <w:rFonts w:eastAsia="Times New Roman"/>
          <w:sz w:val="28"/>
          <w:szCs w:val="20"/>
        </w:rPr>
      </w:pPr>
      <w:r w:rsidRPr="005848F1">
        <w:rPr>
          <w:rFonts w:eastAsia="Times New Roman"/>
          <w:sz w:val="28"/>
          <w:szCs w:val="20"/>
        </w:rPr>
        <w:t>10) иные полномочия, предусмотренные законодательством.</w:t>
      </w:r>
    </w:p>
    <w:p w:rsidR="005848F1" w:rsidRDefault="005848F1" w:rsidP="005848F1">
      <w:pPr>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43.</w:t>
      </w:r>
      <w:r>
        <w:rPr>
          <w:rFonts w:ascii="Times New Roman" w:hAnsi="Times New Roman"/>
          <w:b w:val="0"/>
          <w:sz w:val="28"/>
        </w:rPr>
        <w:t xml:space="preserve"> </w:t>
      </w:r>
      <w:r>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00B81A6B" w:rsidRPr="007E4D8D">
        <w:rPr>
          <w:rFonts w:ascii="Times New Roman" w:hAnsi="Times New Roman"/>
          <w:sz w:val="28"/>
          <w:szCs w:val="28"/>
        </w:rPr>
        <w:t>, лесных отношений</w:t>
      </w:r>
      <w:r>
        <w:rPr>
          <w:rFonts w:ascii="Times New Roman" w:hAnsi="Times New Roman"/>
          <w:sz w:val="28"/>
        </w:rPr>
        <w:t xml:space="preserve">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00B81A6B" w:rsidRPr="007E4D8D">
        <w:rPr>
          <w:rFonts w:ascii="Times New Roman" w:hAnsi="Times New Roman"/>
          <w:sz w:val="28"/>
          <w:szCs w:val="28"/>
        </w:rPr>
        <w:t>, лесных отношений</w:t>
      </w:r>
      <w:r>
        <w:rPr>
          <w:rFonts w:ascii="Times New Roman" w:hAnsi="Times New Roman"/>
          <w:sz w:val="28"/>
        </w:rPr>
        <w:t xml:space="preserve"> осуществляет следующие полномочия:</w:t>
      </w:r>
    </w:p>
    <w:p w:rsidR="009917B8" w:rsidRDefault="007E4D8D" w:rsidP="0081350A">
      <w:pPr>
        <w:pStyle w:val="21"/>
        <w:tabs>
          <w:tab w:val="left" w:pos="400"/>
        </w:tabs>
        <w:ind w:right="45" w:firstLine="851"/>
        <w:rPr>
          <w:rFonts w:eastAsia="Times New Roman"/>
        </w:rPr>
      </w:pPr>
      <w:r>
        <w:rPr>
          <w:rFonts w:eastAsia="Times New Roman"/>
        </w:rPr>
        <w:t>1) </w:t>
      </w:r>
      <w:r w:rsidR="009917B8">
        <w:rPr>
          <w:rFonts w:eastAsia="Times New Roman"/>
        </w:rPr>
        <w:t>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7E4D8D" w:rsidP="0081350A">
      <w:pPr>
        <w:pStyle w:val="ConsNormal"/>
        <w:tabs>
          <w:tab w:val="left" w:pos="400"/>
        </w:tabs>
        <w:ind w:right="45"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Default="007E4D8D" w:rsidP="0081350A">
      <w:pPr>
        <w:pStyle w:val="ConsNormal"/>
        <w:tabs>
          <w:tab w:val="left" w:pos="400"/>
        </w:tabs>
        <w:ind w:right="45" w:firstLine="851"/>
        <w:jc w:val="both"/>
        <w:rPr>
          <w:rFonts w:ascii="Times New Roman" w:hAnsi="Times New Roman"/>
          <w:sz w:val="28"/>
        </w:rPr>
      </w:pPr>
      <w:r>
        <w:rPr>
          <w:rFonts w:ascii="Times New Roman" w:hAnsi="Times New Roman"/>
          <w:sz w:val="28"/>
        </w:rPr>
        <w:lastRenderedPageBreak/>
        <w:t>3) </w:t>
      </w:r>
      <w:r w:rsidR="009917B8">
        <w:rPr>
          <w:rFonts w:ascii="Times New Roman" w:hAnsi="Times New Roman"/>
          <w:sz w:val="28"/>
        </w:rPr>
        <w:t>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Default="00821B7E" w:rsidP="0081350A">
      <w:pPr>
        <w:pStyle w:val="21"/>
        <w:tabs>
          <w:tab w:val="left" w:pos="100"/>
        </w:tabs>
        <w:ind w:firstLine="851"/>
      </w:pPr>
      <w:r>
        <w:t>4</w:t>
      </w:r>
      <w:r w:rsidR="007E4D8D">
        <w:t>) </w:t>
      </w:r>
      <w:r w:rsidR="009917B8">
        <w:t xml:space="preserve">осуществляет использование, охрану, защиту и воспроизводство </w:t>
      </w:r>
      <w:r w:rsidR="00250586" w:rsidRPr="007E4D8D">
        <w:t>городских</w:t>
      </w:r>
      <w:r w:rsidR="00250586">
        <w:t xml:space="preserve"> </w:t>
      </w:r>
      <w:r w:rsidR="009917B8" w:rsidRPr="00233FA7">
        <w:t>лесов,</w:t>
      </w:r>
      <w:r w:rsidR="009917B8">
        <w:rPr>
          <w:b/>
        </w:rPr>
        <w:t xml:space="preserve"> </w:t>
      </w:r>
      <w:r w:rsidR="009917B8">
        <w:t xml:space="preserve">лесов особо охраняемых </w:t>
      </w:r>
      <w:r w:rsidR="00250586" w:rsidRPr="007E4D8D">
        <w:t>природных</w:t>
      </w:r>
      <w:r w:rsidR="00250586">
        <w:t xml:space="preserve"> </w:t>
      </w:r>
      <w:r w:rsidR="009917B8">
        <w:t>территорий, расположенных в границах населенных пунктов поселения;</w:t>
      </w:r>
    </w:p>
    <w:p w:rsidR="009917B8" w:rsidRDefault="00821B7E" w:rsidP="0081350A">
      <w:pPr>
        <w:pStyle w:val="21"/>
        <w:tabs>
          <w:tab w:val="left" w:pos="100"/>
        </w:tabs>
        <w:ind w:firstLine="851"/>
      </w:pPr>
      <w:r>
        <w:t>5</w:t>
      </w:r>
      <w:r w:rsidR="007E4D8D">
        <w:t>) </w:t>
      </w:r>
      <w:r w:rsidR="009917B8">
        <w:t>владеет, пользуется и распоряжается лесными участками, находящимися в муниципальной собственности;</w:t>
      </w:r>
    </w:p>
    <w:p w:rsidR="009917B8" w:rsidRDefault="00821B7E" w:rsidP="0081350A">
      <w:pPr>
        <w:pStyle w:val="21"/>
        <w:tabs>
          <w:tab w:val="left" w:pos="100"/>
        </w:tabs>
        <w:ind w:firstLine="851"/>
      </w:pPr>
      <w:r>
        <w:t>6</w:t>
      </w:r>
      <w:r w:rsidR="009917B8">
        <w:t>) разрабатывает лесохозяйственный регламент;</w:t>
      </w:r>
    </w:p>
    <w:p w:rsidR="009917B8" w:rsidRDefault="00821B7E" w:rsidP="0081350A">
      <w:pPr>
        <w:pStyle w:val="21"/>
        <w:tabs>
          <w:tab w:val="left" w:pos="100"/>
        </w:tabs>
        <w:ind w:firstLine="851"/>
      </w:pPr>
      <w:r>
        <w:t>7</w:t>
      </w:r>
      <w:r w:rsidR="009917B8">
        <w:t>) осуществляет муниципальный лесной контроль в отношении лесных участков, находящихся в муниципальной собственности;</w:t>
      </w:r>
    </w:p>
    <w:p w:rsidR="009917B8" w:rsidRDefault="00821B7E"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иные полномочия, предусмотренные законодательством.</w:t>
      </w:r>
    </w:p>
    <w:p w:rsidR="009917B8" w:rsidRDefault="009917B8" w:rsidP="00135D7F">
      <w:pPr>
        <w:jc w:val="both"/>
        <w:rPr>
          <w:rFonts w:eastAsia="Times New Roman"/>
          <w:sz w:val="28"/>
        </w:rPr>
      </w:pPr>
    </w:p>
    <w:p w:rsidR="009917B8" w:rsidRPr="002624C5" w:rsidRDefault="009917B8"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00EE31C8" w:rsidRPr="002624C5">
        <w:rPr>
          <w:rFonts w:ascii="Times New Roman" w:hAnsi="Times New Roman"/>
          <w:kern w:val="0"/>
          <w:sz w:val="28"/>
          <w:szCs w:val="28"/>
          <w:lang w:eastAsia="ru-RU"/>
        </w:rPr>
        <w:t>территориальной,</w:t>
      </w:r>
      <w:r w:rsidR="00EE31C8" w:rsidRPr="002624C5">
        <w:rPr>
          <w:rFonts w:ascii="Times New Roman" w:hAnsi="Times New Roman"/>
          <w:b w:val="0"/>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00351499" w:rsidRPr="002624C5">
        <w:rPr>
          <w:rFonts w:ascii="Times New Roman" w:hAnsi="Times New Roman"/>
          <w:kern w:val="0"/>
          <w:sz w:val="28"/>
          <w:szCs w:val="28"/>
          <w:lang w:eastAsia="ru-RU"/>
        </w:rPr>
        <w:t>территориальной,</w:t>
      </w:r>
      <w:r w:rsidR="00351499" w:rsidRPr="002624C5">
        <w:rPr>
          <w:rFonts w:ascii="Times New Roman" w:hAnsi="Times New Roman"/>
          <w:b/>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w:t>
      </w:r>
      <w:r w:rsidR="009917B8" w:rsidRPr="002624C5">
        <w:rPr>
          <w:rFonts w:ascii="Times New Roman" w:hAnsi="Times New Roman"/>
          <w:sz w:val="28"/>
        </w:rPr>
        <w:t xml:space="preserve">организует и осуществляет мероприятия по </w:t>
      </w:r>
      <w:r w:rsidR="00351499" w:rsidRPr="002624C5">
        <w:rPr>
          <w:rFonts w:ascii="Times New Roman" w:hAnsi="Times New Roman"/>
          <w:kern w:val="0"/>
          <w:sz w:val="28"/>
          <w:szCs w:val="28"/>
          <w:lang w:eastAsia="ru-RU"/>
        </w:rPr>
        <w:t>территориальной обороне и</w:t>
      </w:r>
      <w:r w:rsidR="00351499" w:rsidRPr="002624C5">
        <w:rPr>
          <w:rFonts w:ascii="Times New Roman" w:hAnsi="Times New Roman"/>
          <w:sz w:val="28"/>
        </w:rPr>
        <w:t xml:space="preserve"> </w:t>
      </w:r>
      <w:r w:rsidR="009917B8" w:rsidRPr="002624C5">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2) </w:t>
      </w:r>
      <w:r w:rsidR="009917B8" w:rsidRPr="002624C5">
        <w:rPr>
          <w:rFonts w:ascii="Times New Roman" w:hAnsi="Times New Roman"/>
          <w:sz w:val="28"/>
        </w:rPr>
        <w:t xml:space="preserve">проводит мероприятия по гражданской обороне, разрабатывает и </w:t>
      </w:r>
      <w:r w:rsidR="002739DE" w:rsidRPr="007E4D8D">
        <w:rPr>
          <w:rFonts w:ascii="Times New Roman" w:hAnsi="Times New Roman"/>
          <w:sz w:val="28"/>
        </w:rPr>
        <w:t>реализовывает</w:t>
      </w:r>
      <w:r w:rsidR="002739DE">
        <w:rPr>
          <w:rFonts w:ascii="Times New Roman" w:hAnsi="Times New Roman"/>
          <w:sz w:val="28"/>
        </w:rPr>
        <w:t xml:space="preserve"> </w:t>
      </w:r>
      <w:r w:rsidR="009917B8" w:rsidRPr="002624C5">
        <w:rPr>
          <w:rFonts w:ascii="Times New Roman" w:hAnsi="Times New Roman"/>
          <w:sz w:val="28"/>
        </w:rPr>
        <w:t>планы гражданской обороны и защиты населения;</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3) </w:t>
      </w:r>
      <w:r w:rsidR="009917B8" w:rsidRPr="002624C5">
        <w:rPr>
          <w:rFonts w:ascii="Times New Roman" w:hAnsi="Times New Roman"/>
          <w:sz w:val="28"/>
        </w:rPr>
        <w:t>проводит подготовку и обучение населения в области гражданской обороны;</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kern w:val="0"/>
          <w:sz w:val="28"/>
          <w:szCs w:val="28"/>
          <w:lang w:eastAsia="ru-RU"/>
        </w:rPr>
        <w:t>4) </w:t>
      </w:r>
      <w:r w:rsidR="00351499" w:rsidRPr="002624C5">
        <w:rPr>
          <w:rFonts w:ascii="Times New Roman" w:hAnsi="Times New Roman"/>
          <w:kern w:val="0"/>
          <w:sz w:val="28"/>
          <w:szCs w:val="28"/>
          <w:lang w:eastAsia="ru-RU"/>
        </w:rPr>
        <w:t>создает и</w:t>
      </w:r>
      <w:r w:rsidR="00351499" w:rsidRPr="002624C5">
        <w:rPr>
          <w:rFonts w:ascii="Times New Roman" w:hAnsi="Times New Roman"/>
          <w:sz w:val="28"/>
        </w:rPr>
        <w:t xml:space="preserve"> </w:t>
      </w:r>
      <w:r w:rsidR="009917B8" w:rsidRPr="002624C5">
        <w:rPr>
          <w:rFonts w:ascii="Times New Roman" w:hAnsi="Times New Roman"/>
          <w:sz w:val="28"/>
        </w:rPr>
        <w:t xml:space="preserve">поддерживает в состоянии постоянной готовности к использованию </w:t>
      </w:r>
      <w:r w:rsidR="00351499" w:rsidRPr="002624C5">
        <w:rPr>
          <w:rFonts w:ascii="Times New Roman" w:hAnsi="Times New Roman"/>
          <w:sz w:val="28"/>
          <w:szCs w:val="28"/>
        </w:rPr>
        <w:t xml:space="preserve">муниципальные </w:t>
      </w:r>
      <w:r w:rsidR="009917B8" w:rsidRPr="002624C5">
        <w:rPr>
          <w:rFonts w:ascii="Times New Roman" w:hAnsi="Times New Roman"/>
          <w:sz w:val="28"/>
        </w:rPr>
        <w:t>системы оповещ</w:t>
      </w:r>
      <w:r w:rsidR="009917B8" w:rsidRPr="00646C8D">
        <w:rPr>
          <w:rFonts w:ascii="Times New Roman" w:hAnsi="Times New Roman"/>
          <w:sz w:val="28"/>
        </w:rPr>
        <w:t xml:space="preserve">ения населения об </w:t>
      </w:r>
      <w:r w:rsidR="009917B8" w:rsidRPr="002624C5">
        <w:rPr>
          <w:rFonts w:ascii="Times New Roman" w:hAnsi="Times New Roman"/>
          <w:sz w:val="28"/>
        </w:rPr>
        <w:t xml:space="preserve">опасностях, возникающих при ведении военных действий или вследствие этих действий, </w:t>
      </w:r>
      <w:r w:rsidR="00B66D62" w:rsidRPr="002624C5">
        <w:rPr>
          <w:rFonts w:ascii="Times New Roman" w:hAnsi="Times New Roman"/>
          <w:kern w:val="0"/>
          <w:sz w:val="28"/>
          <w:szCs w:val="28"/>
          <w:lang w:eastAsia="ru-RU"/>
        </w:rPr>
        <w:t>а также об угрозе возникновения или о</w:t>
      </w:r>
      <w:r w:rsidR="00B66D62" w:rsidRPr="002624C5">
        <w:rPr>
          <w:rFonts w:ascii="Times New Roman" w:hAnsi="Times New Roman"/>
          <w:sz w:val="28"/>
          <w:szCs w:val="28"/>
        </w:rPr>
        <w:t xml:space="preserve"> </w:t>
      </w:r>
      <w:r w:rsidR="009917B8"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5) </w:t>
      </w:r>
      <w:r w:rsidR="009917B8" w:rsidRPr="002624C5">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6) </w:t>
      </w:r>
      <w:r w:rsidR="009917B8" w:rsidRPr="002624C5">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7) </w:t>
      </w:r>
      <w:r w:rsidR="009917B8"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204CC6" w:rsidRPr="002624C5" w:rsidRDefault="007E4D8D" w:rsidP="00204CC6">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8) </w:t>
      </w:r>
      <w:r w:rsidR="00204CC6" w:rsidRPr="002624C5">
        <w:rPr>
          <w:rFonts w:eastAsia="Times New Roman"/>
          <w:kern w:val="0"/>
          <w:sz w:val="28"/>
          <w:szCs w:val="28"/>
          <w:lang w:eastAsia="ru-RU"/>
        </w:rPr>
        <w:t>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9) </w:t>
      </w:r>
      <w:r w:rsidR="003765F0" w:rsidRPr="002624C5">
        <w:rPr>
          <w:rFonts w:ascii="Times New Roman" w:hAnsi="Times New Roman"/>
          <w:kern w:val="0"/>
          <w:sz w:val="28"/>
          <w:szCs w:val="28"/>
          <w:lang w:eastAsia="ru-RU"/>
        </w:rPr>
        <w:t>осуществляет</w:t>
      </w:r>
      <w:r w:rsidR="003765F0" w:rsidRPr="002624C5">
        <w:rPr>
          <w:rFonts w:ascii="Times New Roman" w:hAnsi="Times New Roman"/>
          <w:sz w:val="28"/>
          <w:szCs w:val="28"/>
        </w:rPr>
        <w:t xml:space="preserve"> </w:t>
      </w:r>
      <w:r w:rsidR="009917B8" w:rsidRPr="002624C5">
        <w:rPr>
          <w:rFonts w:ascii="Times New Roman" w:hAnsi="Times New Roman"/>
          <w:sz w:val="28"/>
        </w:rPr>
        <w:t xml:space="preserve">подготовку и содержание в готовности необходимых </w:t>
      </w:r>
      <w:r w:rsidR="009917B8" w:rsidRPr="002624C5">
        <w:rPr>
          <w:rFonts w:ascii="Times New Roman" w:hAnsi="Times New Roman"/>
          <w:sz w:val="28"/>
        </w:rPr>
        <w:lastRenderedPageBreak/>
        <w:t>сил и сре</w:t>
      </w:r>
      <w:proofErr w:type="gramStart"/>
      <w:r w:rsidR="009917B8" w:rsidRPr="002624C5">
        <w:rPr>
          <w:rFonts w:ascii="Times New Roman" w:hAnsi="Times New Roman"/>
          <w:sz w:val="28"/>
        </w:rPr>
        <w:t>дств дл</w:t>
      </w:r>
      <w:proofErr w:type="gramEnd"/>
      <w:r w:rsidR="009917B8" w:rsidRPr="002624C5">
        <w:rPr>
          <w:rFonts w:ascii="Times New Roman" w:hAnsi="Times New Roman"/>
          <w:sz w:val="28"/>
        </w:rPr>
        <w:t>я защиты населения и территории поселения от чрезвычайных ситуаций, обучение населения способам защиты и действиям в этих ситуациях;</w:t>
      </w:r>
    </w:p>
    <w:p w:rsidR="00FD7DF4" w:rsidRPr="002624C5" w:rsidRDefault="007E4D8D" w:rsidP="00FD7DF4">
      <w:pPr>
        <w:suppressAutoHyphens w:val="0"/>
        <w:autoSpaceDE w:val="0"/>
        <w:autoSpaceDN w:val="0"/>
        <w:adjustRightInd w:val="0"/>
        <w:ind w:firstLine="851"/>
        <w:jc w:val="both"/>
        <w:rPr>
          <w:sz w:val="28"/>
          <w:szCs w:val="28"/>
        </w:rPr>
      </w:pPr>
      <w:r>
        <w:rPr>
          <w:sz w:val="28"/>
          <w:szCs w:val="28"/>
        </w:rPr>
        <w:t>10) </w:t>
      </w:r>
      <w:r w:rsidR="00FD7DF4" w:rsidRPr="002624C5">
        <w:rPr>
          <w:rFonts w:eastAsia="Times New Roman"/>
          <w:kern w:val="0"/>
          <w:sz w:val="28"/>
          <w:szCs w:val="28"/>
          <w:lang w:eastAsia="ru-RU"/>
        </w:rPr>
        <w:t>осуществляет информирование населения о чрезвычайных ситуациях;</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11) </w:t>
      </w:r>
      <w:r w:rsidR="00FD7DF4"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12) </w:t>
      </w:r>
      <w:r w:rsidR="00FD7DF4"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13) </w:t>
      </w:r>
      <w:r w:rsidR="00FD7DF4"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14) </w:t>
      </w:r>
      <w:r w:rsidR="00FD7DF4" w:rsidRPr="007F2C6C">
        <w:rPr>
          <w:rFonts w:ascii="Times New Roman" w:hAnsi="Times New Roman"/>
          <w:sz w:val="28"/>
          <w:szCs w:val="28"/>
        </w:rPr>
        <w:t>содействует устойчивому функционированию организаций в чрезвычайных ситуациях;</w:t>
      </w:r>
    </w:p>
    <w:p w:rsidR="00FD7DF4" w:rsidRPr="007F2C6C" w:rsidRDefault="00FD7DF4"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9917B8" w:rsidRDefault="009917B8" w:rsidP="00135D7F">
      <w:pPr>
        <w:pStyle w:val="ConsTitle"/>
        <w:spacing w:line="100" w:lineRule="atLeast"/>
        <w:ind w:right="0"/>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Default="007E4D8D" w:rsidP="0081350A">
      <w:pPr>
        <w:pStyle w:val="ConsNormal"/>
        <w:tabs>
          <w:tab w:val="left" w:pos="70"/>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обеспечивает первичные меры пожарной безопасности в границах населенных пунктов поселения;</w:t>
      </w:r>
    </w:p>
    <w:p w:rsidR="009917B8" w:rsidRDefault="007E4D8D" w:rsidP="0081350A">
      <w:pPr>
        <w:ind w:firstLine="851"/>
        <w:jc w:val="both"/>
        <w:rPr>
          <w:sz w:val="28"/>
        </w:rPr>
      </w:pPr>
      <w:r>
        <w:rPr>
          <w:sz w:val="28"/>
        </w:rPr>
        <w:t>2) </w:t>
      </w:r>
      <w:r w:rsidR="009917B8">
        <w:rPr>
          <w:sz w:val="28"/>
        </w:rPr>
        <w:t>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7E4D8D" w:rsidP="0081350A">
      <w:pPr>
        <w:autoSpaceDE w:val="0"/>
        <w:ind w:firstLine="851"/>
        <w:jc w:val="both"/>
        <w:rPr>
          <w:sz w:val="28"/>
        </w:rPr>
      </w:pPr>
      <w:r>
        <w:rPr>
          <w:sz w:val="28"/>
        </w:rPr>
        <w:t>3) </w:t>
      </w:r>
      <w:r w:rsidR="009917B8">
        <w:rPr>
          <w:sz w:val="28"/>
        </w:rPr>
        <w:t>включает мероприятия по обеспечению пожарной безопасности в планы, схемы и программы развития территории поселения;</w:t>
      </w:r>
    </w:p>
    <w:p w:rsidR="009917B8" w:rsidRDefault="007E4D8D" w:rsidP="0081350A">
      <w:pPr>
        <w:pStyle w:val="21"/>
        <w:tabs>
          <w:tab w:val="left" w:pos="70"/>
        </w:tabs>
        <w:ind w:firstLine="851"/>
      </w:pPr>
      <w:r>
        <w:t>4) </w:t>
      </w:r>
      <w:r w:rsidR="009917B8">
        <w:t>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7E4D8D" w:rsidP="0081350A">
      <w:pPr>
        <w:pStyle w:val="21"/>
        <w:tabs>
          <w:tab w:val="left" w:pos="70"/>
        </w:tabs>
        <w:ind w:firstLine="851"/>
      </w:pPr>
      <w:r>
        <w:t>5) </w:t>
      </w:r>
      <w:r w:rsidR="009917B8">
        <w:t>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135D7F">
      <w:pPr>
        <w:autoSpaceDE w:val="0"/>
        <w:jc w:val="both"/>
        <w:rPr>
          <w:b/>
          <w:sz w:val="28"/>
        </w:rPr>
      </w:pPr>
    </w:p>
    <w:p w:rsidR="00DF1777" w:rsidRPr="002624C5" w:rsidRDefault="00DF1777"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DF1777" w:rsidRPr="002624C5" w:rsidRDefault="001C2882" w:rsidP="00DF1777">
      <w:pPr>
        <w:ind w:firstLine="851"/>
        <w:jc w:val="both"/>
        <w:rPr>
          <w:sz w:val="28"/>
          <w:szCs w:val="28"/>
        </w:rPr>
      </w:pPr>
      <w:r>
        <w:rPr>
          <w:sz w:val="28"/>
          <w:szCs w:val="28"/>
        </w:rPr>
        <w:t>1) </w:t>
      </w:r>
      <w:r w:rsidR="00DF1777" w:rsidRPr="002624C5">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2) опубликовывает информацию о тарифах и надбавках;</w:t>
      </w:r>
    </w:p>
    <w:p w:rsidR="00DF1777" w:rsidRPr="002624C5" w:rsidRDefault="00B013E3" w:rsidP="00DF1777">
      <w:pPr>
        <w:pStyle w:val="21"/>
        <w:tabs>
          <w:tab w:val="left" w:pos="70"/>
        </w:tabs>
        <w:suppressAutoHyphens w:val="0"/>
        <w:ind w:firstLine="851"/>
        <w:rPr>
          <w:szCs w:val="28"/>
        </w:rPr>
      </w:pPr>
      <w:r>
        <w:rPr>
          <w:szCs w:val="28"/>
        </w:rPr>
        <w:t>3) </w:t>
      </w:r>
      <w:r w:rsidR="00DF1777" w:rsidRPr="002624C5">
        <w:rPr>
          <w:szCs w:val="28"/>
        </w:rPr>
        <w:t>принимает решения и выдает предписания,</w:t>
      </w:r>
      <w:r w:rsidR="00171C33">
        <w:rPr>
          <w:szCs w:val="28"/>
        </w:rPr>
        <w:t xml:space="preserve"> </w:t>
      </w:r>
      <w:r w:rsidR="00171C33" w:rsidRPr="00B013E3">
        <w:rPr>
          <w:szCs w:val="28"/>
        </w:rPr>
        <w:t xml:space="preserve">в пределах полномочий, </w:t>
      </w:r>
      <w:r w:rsidR="00B81A6B" w:rsidRPr="00B013E3">
        <w:rPr>
          <w:szCs w:val="28"/>
        </w:rPr>
        <w:lastRenderedPageBreak/>
        <w:t xml:space="preserve">установленных </w:t>
      </w:r>
      <w:r w:rsidRPr="00B013E3">
        <w:rPr>
          <w:rFonts w:eastAsia="Times New Roman"/>
          <w:kern w:val="0"/>
          <w:szCs w:val="28"/>
          <w:lang w:eastAsia="ru-RU"/>
        </w:rPr>
        <w:t xml:space="preserve">Федеральным законом от 30 декабря </w:t>
      </w:r>
      <w:r w:rsidR="00B81A6B" w:rsidRPr="00B013E3">
        <w:rPr>
          <w:rFonts w:eastAsia="Times New Roman"/>
          <w:kern w:val="0"/>
          <w:szCs w:val="28"/>
          <w:lang w:eastAsia="ru-RU"/>
        </w:rPr>
        <w:t>2004</w:t>
      </w:r>
      <w:r w:rsidRPr="00B013E3">
        <w:rPr>
          <w:rFonts w:eastAsia="Times New Roman"/>
          <w:kern w:val="0"/>
          <w:szCs w:val="28"/>
          <w:lang w:eastAsia="ru-RU"/>
        </w:rPr>
        <w:t xml:space="preserve"> года</w:t>
      </w:r>
      <w:r w:rsidR="00B81A6B" w:rsidRPr="00B013E3">
        <w:rPr>
          <w:rFonts w:eastAsia="Times New Roman"/>
          <w:kern w:val="0"/>
          <w:szCs w:val="28"/>
          <w:lang w:eastAsia="ru-RU"/>
        </w:rPr>
        <w:t xml:space="preserve"> № 210-ФЗ </w:t>
      </w:r>
      <w:r w:rsidR="00135D7F">
        <w:rPr>
          <w:rFonts w:eastAsia="Times New Roman"/>
          <w:kern w:val="0"/>
          <w:szCs w:val="28"/>
          <w:lang w:eastAsia="ru-RU"/>
        </w:rPr>
        <w:t xml:space="preserve">           </w:t>
      </w:r>
      <w:r w:rsidR="00B81A6B" w:rsidRPr="00B013E3">
        <w:rPr>
          <w:rFonts w:eastAsia="Times New Roman"/>
          <w:kern w:val="0"/>
          <w:szCs w:val="28"/>
          <w:lang w:eastAsia="ru-RU"/>
        </w:rPr>
        <w:t>«Об основах регулирования тарифов организаций коммунального комплекса»</w:t>
      </w:r>
      <w:r w:rsidR="00B81A6B" w:rsidRPr="00B013E3">
        <w:rPr>
          <w:szCs w:val="28"/>
        </w:rPr>
        <w:t>,</w:t>
      </w:r>
      <w:r w:rsidR="00DF1777" w:rsidRPr="002624C5">
        <w:rPr>
          <w:szCs w:val="28"/>
        </w:rPr>
        <w:t xml:space="preserve"> которые обязательны для исполнения организациями коммунального комплекса;</w:t>
      </w:r>
    </w:p>
    <w:p w:rsidR="00DF1777" w:rsidRPr="002624C5" w:rsidRDefault="00B013E3" w:rsidP="00DF1777">
      <w:pPr>
        <w:tabs>
          <w:tab w:val="left" w:pos="105"/>
        </w:tabs>
        <w:ind w:firstLine="851"/>
        <w:jc w:val="both"/>
        <w:rPr>
          <w:rFonts w:eastAsia="Arial"/>
          <w:sz w:val="28"/>
          <w:szCs w:val="28"/>
        </w:rPr>
      </w:pPr>
      <w:r>
        <w:rPr>
          <w:sz w:val="28"/>
          <w:szCs w:val="28"/>
        </w:rPr>
        <w:t>4) </w:t>
      </w:r>
      <w:r w:rsidR="00DF1777" w:rsidRPr="002624C5">
        <w:rPr>
          <w:rFonts w:eastAsia="Arial"/>
          <w:sz w:val="28"/>
          <w:szCs w:val="28"/>
        </w:rPr>
        <w:t xml:space="preserve">устанавливает надбавки к тарифам на услуги организаций коммунального комплекса в соответствии с </w:t>
      </w:r>
      <w:r w:rsidR="00DF1777" w:rsidRPr="002624C5">
        <w:rPr>
          <w:rFonts w:eastAsia="Times New Roman"/>
          <w:sz w:val="28"/>
          <w:szCs w:val="28"/>
          <w:lang w:eastAsia="ru-RU"/>
        </w:rPr>
        <w:t>предельным индексом, установленным органом регулирования Краснодарского края для поселения</w:t>
      </w:r>
      <w:r w:rsidR="00DF1777" w:rsidRPr="002624C5">
        <w:rPr>
          <w:rFonts w:eastAsia="Arial"/>
          <w:sz w:val="28"/>
          <w:szCs w:val="28"/>
        </w:rPr>
        <w:t>;</w:t>
      </w:r>
    </w:p>
    <w:p w:rsidR="00E33208" w:rsidRPr="002624C5" w:rsidRDefault="00D74866" w:rsidP="00E33208">
      <w:pPr>
        <w:pStyle w:val="21"/>
        <w:tabs>
          <w:tab w:val="left" w:pos="70"/>
        </w:tabs>
        <w:suppressAutoHyphens w:val="0"/>
        <w:ind w:firstLine="851"/>
        <w:rPr>
          <w:szCs w:val="28"/>
        </w:rPr>
      </w:pPr>
      <w:r w:rsidRPr="00B013E3">
        <w:rPr>
          <w:szCs w:val="28"/>
        </w:rPr>
        <w:t>5</w:t>
      </w:r>
      <w:r w:rsidR="00E33208" w:rsidRPr="00B013E3">
        <w:rPr>
          <w:szCs w:val="28"/>
        </w:rPr>
        <w:t>)</w:t>
      </w:r>
      <w:r w:rsidR="00E33208" w:rsidRPr="002624C5">
        <w:rPr>
          <w:szCs w:val="28"/>
        </w:rPr>
        <w:t xml:space="preserve"> иные полномочия, предусмотренные законодательством.</w:t>
      </w:r>
    </w:p>
    <w:p w:rsidR="00DF1777" w:rsidRDefault="00DF1777" w:rsidP="00135D7F">
      <w:pPr>
        <w:autoSpaceDE w:val="0"/>
        <w:jc w:val="both"/>
        <w:rPr>
          <w:b/>
          <w:sz w:val="28"/>
          <w:szCs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C3483B" w:rsidRPr="00B013E3" w:rsidRDefault="00B013E3"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1. </w:t>
      </w:r>
      <w:r w:rsidR="00C3483B" w:rsidRPr="00B013E3">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B013E3">
        <w:rPr>
          <w:rFonts w:eastAsia="Times New Roman"/>
          <w:kern w:val="0"/>
          <w:sz w:val="28"/>
          <w:szCs w:val="28"/>
          <w:lang w:eastAsia="ru-RU"/>
        </w:rPr>
        <w:t>Краснодарского края</w:t>
      </w:r>
      <w:r w:rsidR="00C3483B" w:rsidRPr="00B013E3">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w:t>
      </w:r>
      <w:r w:rsidR="00B013E3">
        <w:rPr>
          <w:sz w:val="28"/>
          <w:szCs w:val="28"/>
        </w:rPr>
        <w:t xml:space="preserve"> с Федеральным законом от                 26 декабря </w:t>
      </w:r>
      <w:r>
        <w:rPr>
          <w:sz w:val="28"/>
          <w:szCs w:val="28"/>
        </w:rPr>
        <w:t>2008</w:t>
      </w:r>
      <w:r w:rsidR="00B013E3">
        <w:rPr>
          <w:sz w:val="28"/>
          <w:szCs w:val="28"/>
        </w:rPr>
        <w:t xml:space="preserve"> года</w:t>
      </w:r>
      <w:r>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135D7F" w:rsidRPr="00135D7F" w:rsidRDefault="009917B8" w:rsidP="0081350A">
      <w:pPr>
        <w:ind w:firstLine="900"/>
        <w:jc w:val="both"/>
        <w:rPr>
          <w:b/>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B013E3" w:rsidRPr="00135D7F">
        <w:rPr>
          <w:sz w:val="28"/>
          <w:szCs w:val="28"/>
        </w:rPr>
        <w:t>администрацией</w:t>
      </w:r>
      <w:r w:rsidR="00135D7F" w:rsidRPr="00135D7F">
        <w:rPr>
          <w:b/>
          <w:sz w:val="28"/>
          <w:szCs w:val="28"/>
        </w:rPr>
        <w:t>.</w:t>
      </w:r>
    </w:p>
    <w:p w:rsidR="009917B8" w:rsidRDefault="00B013E3" w:rsidP="0081350A">
      <w:pPr>
        <w:ind w:firstLine="900"/>
        <w:jc w:val="both"/>
        <w:rPr>
          <w:sz w:val="28"/>
          <w:szCs w:val="28"/>
        </w:rPr>
      </w:pPr>
      <w:r>
        <w:rPr>
          <w:sz w:val="28"/>
          <w:szCs w:val="28"/>
        </w:rPr>
        <w:t>2. </w:t>
      </w:r>
      <w:r w:rsidR="009917B8">
        <w:rPr>
          <w:sz w:val="28"/>
          <w:szCs w:val="28"/>
        </w:rPr>
        <w:t>К полномочиям администрации в области муниципального контроля относятся:</w:t>
      </w:r>
    </w:p>
    <w:p w:rsidR="009917B8" w:rsidRDefault="00B013E3" w:rsidP="0081350A">
      <w:pPr>
        <w:autoSpaceDE w:val="0"/>
        <w:ind w:firstLine="900"/>
        <w:jc w:val="both"/>
        <w:rPr>
          <w:sz w:val="28"/>
          <w:szCs w:val="28"/>
        </w:rPr>
      </w:pPr>
      <w:r>
        <w:rPr>
          <w:sz w:val="28"/>
          <w:szCs w:val="28"/>
        </w:rPr>
        <w:t>1) </w:t>
      </w:r>
      <w:r w:rsidR="009917B8">
        <w:rPr>
          <w:sz w:val="28"/>
          <w:szCs w:val="28"/>
        </w:rPr>
        <w:t>организация и осуществление муниципального контроля на территории поселения;</w:t>
      </w:r>
    </w:p>
    <w:p w:rsidR="00203A3D" w:rsidRPr="004235DE" w:rsidRDefault="00B013E3" w:rsidP="00203A3D">
      <w:pPr>
        <w:widowControl/>
        <w:suppressAutoHyphens w:val="0"/>
        <w:autoSpaceDE w:val="0"/>
        <w:autoSpaceDN w:val="0"/>
        <w:adjustRightInd w:val="0"/>
        <w:ind w:firstLine="851"/>
        <w:jc w:val="both"/>
        <w:outlineLvl w:val="1"/>
        <w:rPr>
          <w:rFonts w:eastAsiaTheme="minorHAnsi"/>
          <w:kern w:val="0"/>
          <w:sz w:val="28"/>
          <w:szCs w:val="28"/>
        </w:rPr>
      </w:pPr>
      <w:r>
        <w:rPr>
          <w:rFonts w:eastAsiaTheme="minorHAnsi"/>
          <w:kern w:val="0"/>
          <w:sz w:val="28"/>
          <w:szCs w:val="28"/>
        </w:rPr>
        <w:t>2) </w:t>
      </w:r>
      <w:r w:rsidR="00203A3D" w:rsidRPr="004235DE">
        <w:rPr>
          <w:rFonts w:eastAsiaTheme="minorHAnsi"/>
          <w:kern w:val="0"/>
          <w:sz w:val="28"/>
          <w:szCs w:val="28"/>
        </w:rPr>
        <w:t>организация и осуществление регионального государственного контроля (надзора), полномочиями</w:t>
      </w:r>
      <w:r w:rsidR="00E45E43">
        <w:rPr>
          <w:rFonts w:eastAsiaTheme="minorHAnsi"/>
          <w:kern w:val="0"/>
          <w:sz w:val="28"/>
          <w:szCs w:val="28"/>
        </w:rPr>
        <w:t>,</w:t>
      </w:r>
      <w:r w:rsidR="00203A3D"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00203A3D"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B013E3">
        <w:rPr>
          <w:sz w:val="28"/>
          <w:szCs w:val="28"/>
        </w:rPr>
        <w:t>) </w:t>
      </w:r>
      <w:r w:rsidR="009917B8">
        <w:rPr>
          <w:sz w:val="28"/>
          <w:szCs w:val="28"/>
        </w:rPr>
        <w:t xml:space="preserve">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B013E3">
        <w:rPr>
          <w:sz w:val="28"/>
          <w:szCs w:val="28"/>
        </w:rPr>
        <w:t>4</w:t>
      </w:r>
      <w:r w:rsidR="00B013E3">
        <w:rPr>
          <w:sz w:val="28"/>
          <w:szCs w:val="28"/>
        </w:rPr>
        <w:t>) </w:t>
      </w:r>
      <w:r w:rsidR="009917B8">
        <w:rPr>
          <w:sz w:val="28"/>
          <w:szCs w:val="28"/>
        </w:rPr>
        <w:t xml:space="preserve">осуществление иных предусмотренных федеральными законами, законами </w:t>
      </w:r>
      <w:r w:rsidRPr="00B013E3">
        <w:rPr>
          <w:rFonts w:eastAsiaTheme="minorHAnsi"/>
          <w:kern w:val="0"/>
          <w:sz w:val="28"/>
          <w:szCs w:val="28"/>
        </w:rPr>
        <w:t>и иными нормативными правовыми актами</w:t>
      </w:r>
      <w:r w:rsidR="00E82211" w:rsidRPr="00B013E3">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3.</w:t>
      </w:r>
      <w:r w:rsidR="00135D7F">
        <w:rPr>
          <w:rFonts w:ascii="Times New Roman" w:hAnsi="Times New Roman"/>
          <w:sz w:val="28"/>
          <w:szCs w:val="28"/>
        </w:rPr>
        <w:t> </w:t>
      </w:r>
      <w:r>
        <w:rPr>
          <w:rFonts w:ascii="Times New Roman" w:hAnsi="Times New Roman"/>
          <w:sz w:val="28"/>
          <w:szCs w:val="28"/>
        </w:rPr>
        <w:t xml:space="preserve">Порядок организации и осуществления муниципального контроля в соответствующей сфере деятельности устанавливается </w:t>
      </w:r>
      <w:r w:rsidR="00B013E3" w:rsidRPr="00135D7F">
        <w:rPr>
          <w:rFonts w:ascii="Times New Roman" w:hAnsi="Times New Roman"/>
          <w:sz w:val="28"/>
          <w:szCs w:val="28"/>
        </w:rPr>
        <w:t>администрацией</w:t>
      </w:r>
      <w:r w:rsidRPr="00135D7F">
        <w:rPr>
          <w:rFonts w:ascii="Times New Roman" w:hAnsi="Times New Roman"/>
          <w:sz w:val="28"/>
          <w:szCs w:val="28"/>
        </w:rPr>
        <w:t xml:space="preserve"> </w:t>
      </w:r>
      <w:r>
        <w:rPr>
          <w:rFonts w:ascii="Times New Roman" w:hAnsi="Times New Roman"/>
          <w:sz w:val="28"/>
          <w:szCs w:val="28"/>
        </w:rPr>
        <w:t>в соответствии с действующим законодательством.</w:t>
      </w:r>
    </w:p>
    <w:p w:rsidR="009917B8" w:rsidRDefault="009917B8" w:rsidP="00135D7F">
      <w:pPr>
        <w:pStyle w:val="ConsNormal"/>
        <w:ind w:firstLine="0"/>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lastRenderedPageBreak/>
        <w:t xml:space="preserve">Статья 48. Органы местного самоуправления </w:t>
      </w:r>
      <w:r w:rsidR="00135D7F">
        <w:rPr>
          <w:rFonts w:ascii="Times New Roman" w:hAnsi="Times New Roman"/>
          <w:b/>
          <w:sz w:val="28"/>
        </w:rPr>
        <w:t>-</w:t>
      </w:r>
      <w:r>
        <w:rPr>
          <w:rFonts w:ascii="Times New Roman" w:hAnsi="Times New Roman"/>
          <w:b/>
          <w:sz w:val="28"/>
        </w:rPr>
        <w:t xml:space="preserve"> юридические лица</w:t>
      </w:r>
    </w:p>
    <w:p w:rsidR="009917B8" w:rsidRPr="005B028D" w:rsidRDefault="00B013E3" w:rsidP="00B013E3">
      <w:pPr>
        <w:tabs>
          <w:tab w:val="left" w:pos="345"/>
        </w:tabs>
        <w:ind w:firstLine="851"/>
        <w:jc w:val="both"/>
        <w:rPr>
          <w:rFonts w:eastAsia="Times New Roman"/>
          <w:sz w:val="28"/>
        </w:rPr>
      </w:pPr>
      <w:r>
        <w:rPr>
          <w:rFonts w:eastAsia="Times New Roman"/>
          <w:sz w:val="28"/>
        </w:rPr>
        <w:t>1. </w:t>
      </w:r>
      <w:r w:rsidR="009917B8">
        <w:rPr>
          <w:rFonts w:eastAsia="Times New Roman"/>
          <w:sz w:val="28"/>
        </w:rPr>
        <w:t xml:space="preserve">Совет, администрация наделяются правами юридического лица, являются муниципальными </w:t>
      </w:r>
      <w:r w:rsidR="009917B8" w:rsidRPr="00063D29">
        <w:rPr>
          <w:rStyle w:val="80"/>
        </w:rPr>
        <w:t>казенными</w:t>
      </w:r>
      <w:r w:rsidR="009917B8"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B013E3" w:rsidP="00B013E3">
      <w:pPr>
        <w:tabs>
          <w:tab w:val="left" w:pos="345"/>
        </w:tabs>
        <w:ind w:firstLine="851"/>
        <w:jc w:val="both"/>
        <w:rPr>
          <w:rFonts w:eastAsia="Times New Roman"/>
          <w:sz w:val="28"/>
        </w:rPr>
      </w:pPr>
      <w:r>
        <w:rPr>
          <w:rFonts w:eastAsia="Times New Roman"/>
          <w:sz w:val="28"/>
        </w:rPr>
        <w:t>2. </w:t>
      </w:r>
      <w:r w:rsidR="009917B8" w:rsidRPr="005B028D">
        <w:rPr>
          <w:rFonts w:eastAsia="Times New Roman"/>
          <w:sz w:val="28"/>
        </w:rPr>
        <w:t>Совет и администрация как юридические лица действуют на основании общих для организаций данного в</w:t>
      </w:r>
      <w:r>
        <w:rPr>
          <w:rFonts w:eastAsia="Times New Roman"/>
          <w:sz w:val="28"/>
        </w:rPr>
        <w:t xml:space="preserve">ида положений в соответствии с </w:t>
      </w:r>
      <w:r w:rsidR="009917B8" w:rsidRPr="005B028D">
        <w:rPr>
          <w:rFonts w:eastAsia="Times New Roman"/>
          <w:sz w:val="28"/>
        </w:rPr>
        <w:t xml:space="preserve">Гражданским кодексом Российской Федерации применительно к </w:t>
      </w:r>
      <w:r w:rsidR="009917B8" w:rsidRPr="002A2DB7">
        <w:rPr>
          <w:rStyle w:val="80"/>
        </w:rPr>
        <w:t xml:space="preserve">казенным </w:t>
      </w:r>
      <w:r w:rsidR="009917B8">
        <w:rPr>
          <w:rFonts w:eastAsia="Times New Roman"/>
          <w:sz w:val="28"/>
        </w:rPr>
        <w:t>учреждениям.</w:t>
      </w:r>
    </w:p>
    <w:p w:rsidR="009917B8" w:rsidRDefault="00B013E3" w:rsidP="00B013E3">
      <w:pPr>
        <w:tabs>
          <w:tab w:val="left" w:pos="345"/>
        </w:tabs>
        <w:ind w:firstLine="851"/>
        <w:jc w:val="both"/>
        <w:rPr>
          <w:rFonts w:eastAsia="Times New Roman"/>
          <w:sz w:val="28"/>
        </w:rPr>
      </w:pPr>
      <w:r>
        <w:rPr>
          <w:rFonts w:eastAsia="Times New Roman"/>
          <w:sz w:val="28"/>
        </w:rPr>
        <w:t>3. </w:t>
      </w:r>
      <w:r w:rsidR="009917B8">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B013E3" w:rsidP="00B013E3">
      <w:pPr>
        <w:pStyle w:val="af7"/>
        <w:tabs>
          <w:tab w:val="left" w:pos="-2127"/>
        </w:tabs>
        <w:ind w:left="0" w:firstLine="851"/>
        <w:jc w:val="both"/>
        <w:rPr>
          <w:rFonts w:eastAsia="Times New Roman"/>
          <w:sz w:val="28"/>
        </w:rPr>
      </w:pPr>
      <w:r>
        <w:rPr>
          <w:rFonts w:eastAsia="Times New Roman"/>
          <w:sz w:val="28"/>
        </w:rPr>
        <w:t>4. </w:t>
      </w:r>
      <w:r w:rsidR="009917B8"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009917B8"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009917B8"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9917B8" w:rsidRDefault="009917B8" w:rsidP="00135D7F">
      <w:pPr>
        <w:tabs>
          <w:tab w:val="left" w:pos="142"/>
          <w:tab w:val="left" w:pos="345"/>
        </w:tabs>
        <w:ind w:firstLine="142"/>
        <w:rPr>
          <w:b/>
          <w:caps/>
          <w:sz w:val="28"/>
        </w:rPr>
      </w:pPr>
    </w:p>
    <w:p w:rsidR="009917B8" w:rsidRDefault="009917B8" w:rsidP="00135D7F">
      <w:pPr>
        <w:pStyle w:val="ConsNormal"/>
        <w:tabs>
          <w:tab w:val="left" w:pos="142"/>
        </w:tabs>
        <w:ind w:firstLine="142"/>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135D7F">
      <w:pPr>
        <w:pStyle w:val="2"/>
        <w:keepNext w:val="0"/>
        <w:spacing w:before="0" w:after="0"/>
        <w:ind w:firstLine="851"/>
        <w:rPr>
          <w:rFonts w:ascii="Times New Roman" w:hAnsi="Times New Roman"/>
          <w:i w:val="0"/>
        </w:rPr>
      </w:pPr>
      <w:r>
        <w:rPr>
          <w:rFonts w:ascii="Times New Roman" w:hAnsi="Times New Roman"/>
          <w:i w:val="0"/>
        </w:rPr>
        <w:t>Статья 49. Муниципальная служба</w:t>
      </w:r>
    </w:p>
    <w:p w:rsidR="009917B8" w:rsidRDefault="00B013E3" w:rsidP="00135D7F">
      <w:pPr>
        <w:ind w:firstLine="851"/>
        <w:jc w:val="both"/>
        <w:rPr>
          <w:sz w:val="28"/>
        </w:rPr>
      </w:pPr>
      <w:r>
        <w:rPr>
          <w:sz w:val="28"/>
        </w:rPr>
        <w:t>1. </w:t>
      </w:r>
      <w:r w:rsidR="009917B8">
        <w:rPr>
          <w:sz w:val="28"/>
        </w:rP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B013E3" w:rsidP="00135D7F">
      <w:pPr>
        <w:ind w:firstLine="851"/>
        <w:jc w:val="both"/>
        <w:rPr>
          <w:sz w:val="28"/>
        </w:rPr>
      </w:pPr>
      <w:r>
        <w:rPr>
          <w:sz w:val="28"/>
        </w:rPr>
        <w:t>2. </w:t>
      </w:r>
      <w:r w:rsidR="009917B8">
        <w:rPr>
          <w:sz w:val="28"/>
        </w:rPr>
        <w:t>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9917B8">
        <w:rPr>
          <w:b/>
          <w:sz w:val="28"/>
        </w:rPr>
        <w:t xml:space="preserve"> </w:t>
      </w:r>
      <w:r w:rsidR="009917B8">
        <w:rPr>
          <w:sz w:val="28"/>
        </w:rPr>
        <w:t>(работодатель).</w:t>
      </w:r>
    </w:p>
    <w:p w:rsidR="009917B8" w:rsidRDefault="009917B8" w:rsidP="00135D7F">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B013E3" w:rsidP="00135D7F">
      <w:pPr>
        <w:ind w:firstLine="851"/>
        <w:jc w:val="both"/>
        <w:rPr>
          <w:sz w:val="28"/>
        </w:rPr>
      </w:pPr>
      <w:r>
        <w:rPr>
          <w:sz w:val="28"/>
        </w:rPr>
        <w:t>3. </w:t>
      </w:r>
      <w:r w:rsidR="009917B8">
        <w:rPr>
          <w:sz w:val="28"/>
        </w:rPr>
        <w:t>Правовые основы муниципальной службы в поселении составляют Конституция Российской Федер</w:t>
      </w:r>
      <w:r>
        <w:rPr>
          <w:sz w:val="28"/>
        </w:rPr>
        <w:t xml:space="preserve">ации, Федеральный закон от 2 марта </w:t>
      </w:r>
      <w:r w:rsidR="009917B8">
        <w:rPr>
          <w:sz w:val="28"/>
        </w:rPr>
        <w:t>2007</w:t>
      </w:r>
      <w:r>
        <w:rPr>
          <w:sz w:val="28"/>
        </w:rPr>
        <w:t xml:space="preserve"> года</w:t>
      </w:r>
      <w:r w:rsidR="009917B8">
        <w:rPr>
          <w:sz w:val="28"/>
        </w:rPr>
        <w:t xml:space="preserve"> № 25-ФЗ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другие федеральные законы, иные нормативные правовые акты Российской Федерации, Устав Краснодарского края</w:t>
      </w:r>
      <w:r>
        <w:rPr>
          <w:sz w:val="28"/>
        </w:rPr>
        <w:t xml:space="preserve">, Закон Краснодарского края от 8 июня </w:t>
      </w:r>
      <w:r w:rsidR="009917B8">
        <w:rPr>
          <w:sz w:val="28"/>
        </w:rPr>
        <w:t>2007</w:t>
      </w:r>
      <w:r w:rsidR="002462F5">
        <w:rPr>
          <w:sz w:val="28"/>
        </w:rPr>
        <w:t xml:space="preserve"> года      </w:t>
      </w:r>
      <w:r w:rsidR="009917B8">
        <w:rPr>
          <w:sz w:val="28"/>
        </w:rPr>
        <w:t xml:space="preserve"> № 1244-КЗ </w:t>
      </w:r>
      <w:r w:rsidR="00DF727E">
        <w:rPr>
          <w:sz w:val="28"/>
        </w:rPr>
        <w:t>«</w:t>
      </w:r>
      <w:r w:rsidR="009917B8">
        <w:rPr>
          <w:sz w:val="28"/>
        </w:rPr>
        <w:t>О муниципальной службе в Краснодарском крае</w:t>
      </w:r>
      <w:r w:rsidR="00DF727E">
        <w:rPr>
          <w:sz w:val="28"/>
        </w:rPr>
        <w:t>»</w:t>
      </w:r>
      <w:r w:rsidR="009917B8" w:rsidRPr="006E0D65">
        <w:rPr>
          <w:sz w:val="28"/>
        </w:rPr>
        <w:t>,</w:t>
      </w:r>
      <w:r w:rsidR="009917B8">
        <w:rPr>
          <w:sz w:val="28"/>
        </w:rPr>
        <w:t xml:space="preserve"> законы и иные нормативные правовые акты Краснодарского края, настоящий</w:t>
      </w:r>
      <w:r w:rsidR="009917B8">
        <w:rPr>
          <w:b/>
          <w:sz w:val="28"/>
        </w:rPr>
        <w:t xml:space="preserve"> </w:t>
      </w:r>
      <w:r w:rsidR="009917B8">
        <w:rPr>
          <w:sz w:val="28"/>
        </w:rPr>
        <w:t>устав, правовые акты органов местного самоуправления поселения.</w:t>
      </w:r>
    </w:p>
    <w:p w:rsidR="002F3F83" w:rsidRPr="00295BA7" w:rsidRDefault="002F3F83" w:rsidP="00135D7F">
      <w:pPr>
        <w:jc w:val="both"/>
        <w:rPr>
          <w:sz w:val="28"/>
        </w:rPr>
      </w:pPr>
    </w:p>
    <w:p w:rsidR="009917B8" w:rsidRDefault="009917B8" w:rsidP="00295BA7">
      <w:pPr>
        <w:ind w:firstLine="851"/>
        <w:jc w:val="both"/>
        <w:rPr>
          <w:b/>
          <w:sz w:val="28"/>
        </w:rPr>
      </w:pPr>
      <w:r>
        <w:rPr>
          <w:b/>
          <w:sz w:val="28"/>
        </w:rPr>
        <w:t>Статья 50.</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Default="002462F5" w:rsidP="00295BA7">
      <w:pPr>
        <w:ind w:firstLine="851"/>
        <w:jc w:val="both"/>
        <w:rPr>
          <w:sz w:val="28"/>
        </w:rPr>
      </w:pPr>
      <w:r>
        <w:rPr>
          <w:sz w:val="28"/>
        </w:rPr>
        <w:t>1. </w:t>
      </w:r>
      <w:r w:rsidR="009917B8">
        <w:rPr>
          <w:sz w:val="28"/>
        </w:rPr>
        <w:t xml:space="preserve">Уставом в соответствии с Законом Краснодарского </w:t>
      </w:r>
      <w:r w:rsidR="009917B8" w:rsidRPr="002462F5">
        <w:rPr>
          <w:sz w:val="28"/>
        </w:rPr>
        <w:t xml:space="preserve">края </w:t>
      </w:r>
      <w:r w:rsidR="0010125C">
        <w:rPr>
          <w:sz w:val="28"/>
          <w:szCs w:val="28"/>
        </w:rPr>
        <w:t xml:space="preserve">от </w:t>
      </w:r>
      <w:r w:rsidRPr="002462F5">
        <w:rPr>
          <w:sz w:val="28"/>
          <w:szCs w:val="28"/>
        </w:rPr>
        <w:t xml:space="preserve">8 июня </w:t>
      </w:r>
      <w:r w:rsidR="0010125C">
        <w:rPr>
          <w:sz w:val="28"/>
          <w:szCs w:val="28"/>
        </w:rPr>
        <w:t xml:space="preserve">    </w:t>
      </w:r>
      <w:r w:rsidR="002000AE" w:rsidRPr="002462F5">
        <w:rPr>
          <w:sz w:val="28"/>
          <w:szCs w:val="28"/>
        </w:rPr>
        <w:t>2007</w:t>
      </w:r>
      <w:r w:rsidRPr="002462F5">
        <w:rPr>
          <w:sz w:val="28"/>
          <w:szCs w:val="28"/>
        </w:rPr>
        <w:t xml:space="preserve"> года</w:t>
      </w:r>
      <w:r w:rsidR="002000AE" w:rsidRPr="002462F5">
        <w:rPr>
          <w:sz w:val="28"/>
          <w:szCs w:val="28"/>
        </w:rPr>
        <w:t xml:space="preserve"> № 1243-КЗ</w:t>
      </w:r>
      <w:r w:rsidR="002000AE">
        <w:rPr>
          <w:sz w:val="28"/>
        </w:rPr>
        <w:t xml:space="preserve"> </w:t>
      </w:r>
      <w:r w:rsidR="00DF727E">
        <w:rPr>
          <w:sz w:val="28"/>
        </w:rPr>
        <w:t>«</w:t>
      </w:r>
      <w:r w:rsidR="009917B8">
        <w:rPr>
          <w:sz w:val="28"/>
        </w:rPr>
        <w:t xml:space="preserve">О Реестре муниципальных должностей и Реестре должностей муниципальной </w:t>
      </w:r>
      <w:r w:rsidR="009917B8" w:rsidRPr="002462F5">
        <w:rPr>
          <w:sz w:val="28"/>
        </w:rPr>
        <w:t>службы</w:t>
      </w:r>
      <w:r w:rsidR="00E34A78" w:rsidRPr="002462F5">
        <w:rPr>
          <w:sz w:val="28"/>
          <w:szCs w:val="28"/>
        </w:rPr>
        <w:t xml:space="preserve"> в Краснодарском крае</w:t>
      </w:r>
      <w:r w:rsidR="00DF727E">
        <w:rPr>
          <w:sz w:val="28"/>
        </w:rPr>
        <w:t>»</w:t>
      </w:r>
      <w:r w:rsidR="009917B8">
        <w:rPr>
          <w:sz w:val="28"/>
        </w:rPr>
        <w:t xml:space="preserve"> устанавливаются следующие муниципальные должности:</w:t>
      </w:r>
    </w:p>
    <w:p w:rsidR="009917B8" w:rsidRDefault="009917B8" w:rsidP="00295BA7">
      <w:pPr>
        <w:ind w:firstLine="851"/>
        <w:jc w:val="both"/>
        <w:rPr>
          <w:sz w:val="28"/>
        </w:rPr>
      </w:pPr>
      <w:r>
        <w:rPr>
          <w:sz w:val="28"/>
        </w:rPr>
        <w:t>глава поселения;</w:t>
      </w:r>
    </w:p>
    <w:p w:rsidR="009917B8" w:rsidRDefault="009917B8" w:rsidP="00295BA7">
      <w:pPr>
        <w:ind w:firstLine="851"/>
        <w:jc w:val="both"/>
        <w:rPr>
          <w:sz w:val="28"/>
        </w:rPr>
      </w:pPr>
      <w:r>
        <w:rPr>
          <w:sz w:val="28"/>
        </w:rPr>
        <w:lastRenderedPageBreak/>
        <w:t>председатель комитета (комиссии)</w:t>
      </w:r>
      <w:r>
        <w:rPr>
          <w:b/>
          <w:sz w:val="28"/>
        </w:rPr>
        <w:t xml:space="preserve"> </w:t>
      </w:r>
      <w:r>
        <w:rPr>
          <w:sz w:val="28"/>
        </w:rPr>
        <w:t>Совета поселения;</w:t>
      </w:r>
    </w:p>
    <w:p w:rsidR="009917B8" w:rsidRDefault="009917B8" w:rsidP="00295BA7">
      <w:pPr>
        <w:ind w:firstLine="851"/>
        <w:jc w:val="both"/>
        <w:rPr>
          <w:sz w:val="28"/>
        </w:rPr>
      </w:pPr>
      <w:r>
        <w:rPr>
          <w:sz w:val="28"/>
        </w:rPr>
        <w:t>депутат Совета поселения.</w:t>
      </w:r>
    </w:p>
    <w:p w:rsidR="009917B8" w:rsidRDefault="002462F5" w:rsidP="00295BA7">
      <w:pPr>
        <w:ind w:firstLine="851"/>
        <w:jc w:val="both"/>
        <w:rPr>
          <w:sz w:val="28"/>
        </w:rPr>
      </w:pPr>
      <w:r>
        <w:rPr>
          <w:sz w:val="28"/>
        </w:rPr>
        <w:t>2. </w:t>
      </w:r>
      <w:r w:rsidR="009917B8">
        <w:rPr>
          <w:sz w:val="28"/>
        </w:rPr>
        <w:t>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2462F5" w:rsidP="00295BA7">
      <w:pPr>
        <w:ind w:firstLine="851"/>
        <w:jc w:val="both"/>
        <w:rPr>
          <w:sz w:val="28"/>
        </w:rPr>
      </w:pPr>
      <w:r>
        <w:rPr>
          <w:sz w:val="28"/>
        </w:rPr>
        <w:t>3. </w:t>
      </w:r>
      <w:r w:rsidR="009917B8">
        <w:rPr>
          <w:sz w:val="28"/>
        </w:rPr>
        <w:t xml:space="preserve">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180797">
        <w:rPr>
          <w:sz w:val="28"/>
          <w:szCs w:val="28"/>
        </w:rPr>
        <w:t xml:space="preserve">от </w:t>
      </w:r>
      <w:r w:rsidRPr="002462F5">
        <w:rPr>
          <w:sz w:val="28"/>
          <w:szCs w:val="28"/>
        </w:rPr>
        <w:t xml:space="preserve">8 июня </w:t>
      </w:r>
      <w:r w:rsidR="002000AE" w:rsidRPr="002462F5">
        <w:rPr>
          <w:sz w:val="28"/>
          <w:szCs w:val="28"/>
        </w:rPr>
        <w:t>2007</w:t>
      </w:r>
      <w:r w:rsidRPr="002462F5">
        <w:rPr>
          <w:sz w:val="28"/>
          <w:szCs w:val="28"/>
        </w:rPr>
        <w:t xml:space="preserve"> года</w:t>
      </w:r>
      <w:r w:rsidR="002000AE" w:rsidRPr="002462F5">
        <w:rPr>
          <w:sz w:val="28"/>
          <w:szCs w:val="28"/>
        </w:rPr>
        <w:t xml:space="preserve"> № 1243-КЗ</w:t>
      </w:r>
      <w:r w:rsidR="002000AE">
        <w:rPr>
          <w:sz w:val="28"/>
        </w:rPr>
        <w:t xml:space="preserve"> </w:t>
      </w:r>
      <w:r w:rsidR="009917B8">
        <w:rPr>
          <w:sz w:val="28"/>
        </w:rPr>
        <w:t>«О Реестре муниципальных должностей и Реестре должностей муниципальной службы в Краснодарском крае».</w:t>
      </w:r>
    </w:p>
    <w:p w:rsidR="009917B8" w:rsidRDefault="009917B8" w:rsidP="00295BA7">
      <w:pPr>
        <w:ind w:firstLine="851"/>
        <w:jc w:val="both"/>
        <w:rPr>
          <w:sz w:val="28"/>
        </w:rPr>
      </w:pPr>
      <w:r>
        <w:rPr>
          <w:sz w:val="28"/>
        </w:rPr>
        <w:t>4.</w:t>
      </w:r>
      <w:r w:rsidR="00295BA7">
        <w:rPr>
          <w:sz w:val="28"/>
        </w:rPr>
        <w:t> </w:t>
      </w:r>
      <w:r>
        <w:rPr>
          <w:sz w:val="28"/>
        </w:rPr>
        <w:t xml:space="preserve">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4B653C">
        <w:rPr>
          <w:sz w:val="28"/>
          <w:szCs w:val="28"/>
        </w:rPr>
        <w:t xml:space="preserve">от </w:t>
      </w:r>
      <w:r w:rsidR="00295BA7">
        <w:rPr>
          <w:sz w:val="28"/>
          <w:szCs w:val="28"/>
        </w:rPr>
        <w:t xml:space="preserve">          </w:t>
      </w:r>
      <w:r w:rsidR="002462F5" w:rsidRPr="002462F5">
        <w:rPr>
          <w:sz w:val="28"/>
          <w:szCs w:val="28"/>
        </w:rPr>
        <w:t xml:space="preserve">8 июня </w:t>
      </w:r>
      <w:r w:rsidR="002000AE" w:rsidRPr="002462F5">
        <w:rPr>
          <w:sz w:val="28"/>
          <w:szCs w:val="28"/>
        </w:rPr>
        <w:t>2007</w:t>
      </w:r>
      <w:r w:rsidR="002462F5" w:rsidRPr="002462F5">
        <w:rPr>
          <w:sz w:val="28"/>
          <w:szCs w:val="28"/>
        </w:rPr>
        <w:t xml:space="preserve"> года</w:t>
      </w:r>
      <w:r w:rsidR="002000AE" w:rsidRPr="002462F5">
        <w:rPr>
          <w:sz w:val="28"/>
          <w:szCs w:val="28"/>
        </w:rPr>
        <w:t xml:space="preserve"> № 1243-КЗ</w:t>
      </w:r>
      <w:r w:rsidR="002000AE">
        <w:rPr>
          <w:sz w:val="28"/>
        </w:rPr>
        <w:t xml:space="preserve"> </w:t>
      </w:r>
      <w:r>
        <w:rPr>
          <w:sz w:val="28"/>
        </w:rPr>
        <w:t xml:space="preserve">«О Реестре муниципальных должностей и Реестре должностей муниципальной службы в Краснодарском крае». </w:t>
      </w:r>
    </w:p>
    <w:p w:rsidR="009917B8" w:rsidRPr="00135D7F" w:rsidRDefault="009917B8" w:rsidP="00295BA7">
      <w:pPr>
        <w:pStyle w:val="a6"/>
        <w:tabs>
          <w:tab w:val="left" w:pos="142"/>
          <w:tab w:val="left" w:pos="540"/>
        </w:tabs>
        <w:spacing w:after="0"/>
        <w:ind w:firstLine="851"/>
        <w:jc w:val="both"/>
        <w:rPr>
          <w:sz w:val="28"/>
          <w:szCs w:val="28"/>
        </w:rPr>
      </w:pPr>
    </w:p>
    <w:p w:rsidR="009917B8" w:rsidRDefault="009917B8" w:rsidP="00295BA7">
      <w:pPr>
        <w:pStyle w:val="2"/>
        <w:keepNext w:val="0"/>
        <w:spacing w:before="0" w:after="0"/>
        <w:ind w:firstLine="851"/>
        <w:rPr>
          <w:rFonts w:ascii="Times New Roman" w:hAnsi="Times New Roman"/>
          <w:i w:val="0"/>
        </w:rPr>
      </w:pPr>
      <w:r>
        <w:rPr>
          <w:rFonts w:ascii="Times New Roman" w:hAnsi="Times New Roman"/>
          <w:i w:val="0"/>
        </w:rPr>
        <w:t>Статья 51. Муниципальный служащий</w:t>
      </w:r>
    </w:p>
    <w:p w:rsidR="009917B8" w:rsidRDefault="002462F5" w:rsidP="00135D7F">
      <w:pPr>
        <w:ind w:firstLine="851"/>
        <w:jc w:val="both"/>
        <w:rPr>
          <w:sz w:val="28"/>
        </w:rPr>
      </w:pPr>
      <w:r>
        <w:rPr>
          <w:sz w:val="28"/>
        </w:rPr>
        <w:t>1. </w:t>
      </w:r>
      <w:r w:rsidR="009917B8">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4B653C">
        <w:rPr>
          <w:sz w:val="28"/>
          <w:szCs w:val="28"/>
        </w:rPr>
        <w:t xml:space="preserve">от </w:t>
      </w:r>
      <w:r w:rsidRPr="002462F5">
        <w:rPr>
          <w:sz w:val="28"/>
          <w:szCs w:val="28"/>
        </w:rPr>
        <w:t xml:space="preserve">2 марта </w:t>
      </w:r>
      <w:r w:rsidR="00927170" w:rsidRPr="002462F5">
        <w:rPr>
          <w:sz w:val="28"/>
          <w:szCs w:val="28"/>
        </w:rPr>
        <w:t>2007</w:t>
      </w:r>
      <w:r w:rsidRPr="002462F5">
        <w:rPr>
          <w:sz w:val="28"/>
          <w:szCs w:val="28"/>
        </w:rPr>
        <w:t xml:space="preserve"> года</w:t>
      </w:r>
      <w:r w:rsidR="00927170" w:rsidRPr="002462F5">
        <w:rPr>
          <w:sz w:val="28"/>
          <w:szCs w:val="28"/>
        </w:rPr>
        <w:t xml:space="preserve"> № 25-ФЗ</w:t>
      </w:r>
      <w:r w:rsidR="00927170">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для замещения должностей муниципальной службы при отсутствии обстоятельств, указанных в статье 13 Федерального </w:t>
      </w:r>
      <w:r w:rsidR="009917B8" w:rsidRPr="002462F5">
        <w:rPr>
          <w:sz w:val="28"/>
        </w:rPr>
        <w:t>закона</w:t>
      </w:r>
      <w:r w:rsidR="00E7086E" w:rsidRPr="002462F5">
        <w:rPr>
          <w:sz w:val="28"/>
          <w:szCs w:val="28"/>
        </w:rPr>
        <w:t xml:space="preserve"> </w:t>
      </w:r>
      <w:r w:rsidR="004B653C">
        <w:rPr>
          <w:sz w:val="28"/>
          <w:szCs w:val="28"/>
        </w:rPr>
        <w:t xml:space="preserve">от </w:t>
      </w:r>
      <w:r w:rsidRPr="002462F5">
        <w:rPr>
          <w:sz w:val="28"/>
          <w:szCs w:val="28"/>
        </w:rPr>
        <w:t xml:space="preserve">2 марта </w:t>
      </w:r>
      <w:r w:rsidR="00E7086E" w:rsidRPr="002462F5">
        <w:rPr>
          <w:sz w:val="28"/>
          <w:szCs w:val="28"/>
        </w:rPr>
        <w:t>2007</w:t>
      </w:r>
      <w:r w:rsidRPr="002462F5">
        <w:rPr>
          <w:sz w:val="28"/>
          <w:szCs w:val="28"/>
        </w:rPr>
        <w:t xml:space="preserve"> года</w:t>
      </w:r>
      <w:r w:rsidR="00E7086E" w:rsidRPr="002462F5">
        <w:rPr>
          <w:sz w:val="28"/>
          <w:szCs w:val="28"/>
        </w:rPr>
        <w:t xml:space="preserve"> № 25-ФЗ</w:t>
      </w:r>
      <w:r w:rsidR="009917B8">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в качестве</w:t>
      </w:r>
      <w:r w:rsidR="009917B8">
        <w:rPr>
          <w:color w:val="FF0000"/>
          <w:sz w:val="28"/>
        </w:rPr>
        <w:t xml:space="preserve"> </w:t>
      </w:r>
      <w:r w:rsidR="009917B8">
        <w:rPr>
          <w:sz w:val="28"/>
        </w:rPr>
        <w:t>ограничений, связанных с муниципальной службой.</w:t>
      </w:r>
    </w:p>
    <w:p w:rsidR="009917B8" w:rsidRDefault="002462F5" w:rsidP="00135D7F">
      <w:pPr>
        <w:ind w:firstLine="851"/>
        <w:jc w:val="both"/>
        <w:rPr>
          <w:sz w:val="28"/>
        </w:rPr>
      </w:pPr>
      <w:r>
        <w:rPr>
          <w:sz w:val="28"/>
        </w:rPr>
        <w:t>2. </w:t>
      </w:r>
      <w:r w:rsidR="009917B8">
        <w:rPr>
          <w:sz w:val="28"/>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w:t>
      </w:r>
      <w:r w:rsidR="009917B8" w:rsidRPr="002462F5">
        <w:rPr>
          <w:sz w:val="28"/>
        </w:rPr>
        <w:t xml:space="preserve">законом </w:t>
      </w:r>
      <w:r w:rsidR="004B653C">
        <w:rPr>
          <w:sz w:val="28"/>
          <w:szCs w:val="28"/>
        </w:rPr>
        <w:t xml:space="preserve">от </w:t>
      </w:r>
      <w:r w:rsidRPr="002462F5">
        <w:rPr>
          <w:sz w:val="28"/>
          <w:szCs w:val="28"/>
        </w:rPr>
        <w:t xml:space="preserve">2 марта </w:t>
      </w:r>
      <w:r w:rsidR="00927170" w:rsidRPr="002462F5">
        <w:rPr>
          <w:sz w:val="28"/>
          <w:szCs w:val="28"/>
        </w:rPr>
        <w:t>2007</w:t>
      </w:r>
      <w:r w:rsidRPr="002462F5">
        <w:rPr>
          <w:sz w:val="28"/>
          <w:szCs w:val="28"/>
        </w:rPr>
        <w:t xml:space="preserve"> года</w:t>
      </w:r>
      <w:r w:rsidR="00927170" w:rsidRPr="002462F5">
        <w:rPr>
          <w:sz w:val="28"/>
          <w:szCs w:val="28"/>
        </w:rPr>
        <w:t xml:space="preserve"> </w:t>
      </w:r>
      <w:r w:rsidR="004B653C">
        <w:rPr>
          <w:sz w:val="28"/>
          <w:szCs w:val="28"/>
        </w:rPr>
        <w:t xml:space="preserve">     </w:t>
      </w:r>
      <w:r w:rsidR="00927170" w:rsidRPr="002462F5">
        <w:rPr>
          <w:sz w:val="28"/>
          <w:szCs w:val="28"/>
        </w:rPr>
        <w:t>№ 25-ФЗ</w:t>
      </w:r>
      <w:r w:rsidR="00927170" w:rsidRPr="002462F5">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9917B8" w:rsidRDefault="009917B8" w:rsidP="00135D7F">
      <w:pPr>
        <w:ind w:firstLine="851"/>
        <w:jc w:val="both"/>
        <w:rPr>
          <w:sz w:val="28"/>
        </w:rPr>
      </w:pPr>
      <w:r>
        <w:rPr>
          <w:sz w:val="28"/>
        </w:rPr>
        <w:t>3</w:t>
      </w:r>
      <w:r w:rsidR="002462F5">
        <w:rPr>
          <w:sz w:val="28"/>
        </w:rPr>
        <w:t>. </w:t>
      </w:r>
      <w:r>
        <w:rPr>
          <w:sz w:val="28"/>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2462F5" w:rsidP="00135D7F">
      <w:pPr>
        <w:ind w:firstLine="851"/>
        <w:jc w:val="both"/>
        <w:rPr>
          <w:sz w:val="28"/>
        </w:rPr>
      </w:pPr>
      <w:r>
        <w:rPr>
          <w:sz w:val="28"/>
        </w:rPr>
        <w:t>4. </w:t>
      </w:r>
      <w:r w:rsidR="009917B8">
        <w:rPr>
          <w:sz w:val="28"/>
        </w:rPr>
        <w:t>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135D7F">
      <w:pPr>
        <w:pStyle w:val="a6"/>
        <w:tabs>
          <w:tab w:val="left" w:pos="142"/>
          <w:tab w:val="left" w:pos="540"/>
        </w:tabs>
        <w:spacing w:after="0"/>
        <w:jc w:val="both"/>
        <w:rPr>
          <w:sz w:val="28"/>
          <w:szCs w:val="28"/>
        </w:rPr>
      </w:pPr>
    </w:p>
    <w:p w:rsidR="009917B8" w:rsidRDefault="009917B8" w:rsidP="00135D7F">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135D7F">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w:t>
      </w:r>
      <w:r>
        <w:rPr>
          <w:sz w:val="28"/>
        </w:rPr>
        <w:lastRenderedPageBreak/>
        <w:t xml:space="preserve">ограничения и запреты, связанные с муниципальной службой, устанавливаются Федеральным законом </w:t>
      </w:r>
      <w:r w:rsidR="00927170" w:rsidRPr="002462F5">
        <w:rPr>
          <w:sz w:val="28"/>
          <w:szCs w:val="28"/>
        </w:rPr>
        <w:t xml:space="preserve">от </w:t>
      </w:r>
      <w:r w:rsidR="002462F5" w:rsidRPr="002462F5">
        <w:rPr>
          <w:sz w:val="28"/>
          <w:szCs w:val="28"/>
        </w:rPr>
        <w:t xml:space="preserve">2 марта </w:t>
      </w:r>
      <w:r w:rsidR="00927170" w:rsidRPr="002462F5">
        <w:rPr>
          <w:sz w:val="28"/>
          <w:szCs w:val="28"/>
        </w:rPr>
        <w:t>2007</w:t>
      </w:r>
      <w:r w:rsidR="002462F5" w:rsidRPr="002462F5">
        <w:rPr>
          <w:sz w:val="28"/>
          <w:szCs w:val="28"/>
        </w:rPr>
        <w:t xml:space="preserve"> года</w:t>
      </w:r>
      <w:r w:rsidR="00927170" w:rsidRPr="002462F5">
        <w:rPr>
          <w:sz w:val="28"/>
          <w:szCs w:val="28"/>
        </w:rPr>
        <w:t xml:space="preserve">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Pr>
          <w:sz w:val="28"/>
          <w:szCs w:val="28"/>
        </w:rPr>
        <w:t xml:space="preserve">от </w:t>
      </w:r>
      <w:r w:rsidR="002462F5" w:rsidRPr="002462F5">
        <w:rPr>
          <w:sz w:val="28"/>
          <w:szCs w:val="28"/>
        </w:rPr>
        <w:t xml:space="preserve">8 июня </w:t>
      </w:r>
      <w:r w:rsidR="00DF6A2F" w:rsidRPr="002462F5">
        <w:rPr>
          <w:sz w:val="28"/>
          <w:szCs w:val="28"/>
        </w:rPr>
        <w:t>2007</w:t>
      </w:r>
      <w:r w:rsidR="002462F5" w:rsidRPr="002462F5">
        <w:rPr>
          <w:sz w:val="28"/>
          <w:szCs w:val="28"/>
        </w:rPr>
        <w:t xml:space="preserve"> года</w:t>
      </w:r>
      <w:r w:rsidR="00DF6A2F" w:rsidRPr="002462F5">
        <w:rPr>
          <w:sz w:val="28"/>
          <w:szCs w:val="28"/>
        </w:rPr>
        <w:t xml:space="preserve"> </w:t>
      </w:r>
      <w:r w:rsidR="00230384">
        <w:rPr>
          <w:sz w:val="28"/>
          <w:szCs w:val="28"/>
        </w:rPr>
        <w:t xml:space="preserve">   </w:t>
      </w:r>
      <w:r w:rsidR="00DF6A2F" w:rsidRPr="002462F5">
        <w:rPr>
          <w:sz w:val="28"/>
          <w:szCs w:val="28"/>
        </w:rPr>
        <w:t>№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Pr="00135D7F" w:rsidRDefault="009917B8" w:rsidP="00135D7F">
      <w:pPr>
        <w:pStyle w:val="a6"/>
        <w:tabs>
          <w:tab w:val="left" w:pos="142"/>
          <w:tab w:val="left" w:pos="360"/>
        </w:tabs>
        <w:spacing w:after="0"/>
        <w:jc w:val="both"/>
        <w:rPr>
          <w:sz w:val="28"/>
          <w:szCs w:val="28"/>
        </w:rPr>
      </w:pPr>
    </w:p>
    <w:p w:rsidR="00B02BD8" w:rsidRPr="00D3122E" w:rsidRDefault="00B02BD8" w:rsidP="00135D7F">
      <w:pPr>
        <w:autoSpaceDE w:val="0"/>
        <w:autoSpaceDN w:val="0"/>
        <w:adjustRightInd w:val="0"/>
        <w:ind w:firstLine="851"/>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35D7F">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35D7F">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35D7F">
      <w:pPr>
        <w:jc w:val="both"/>
        <w:rPr>
          <w:sz w:val="28"/>
          <w:szCs w:val="28"/>
        </w:rPr>
      </w:pPr>
    </w:p>
    <w:p w:rsidR="009917B8" w:rsidRDefault="009917B8" w:rsidP="00135D7F">
      <w:pPr>
        <w:pStyle w:val="2"/>
        <w:keepNext w:val="0"/>
        <w:spacing w:before="0" w:after="0"/>
        <w:ind w:firstLine="851"/>
        <w:jc w:val="both"/>
        <w:rPr>
          <w:rFonts w:ascii="Times New Roman" w:hAnsi="Times New Roman"/>
          <w:b w:val="0"/>
          <w:i w:val="0"/>
        </w:rPr>
      </w:pPr>
      <w:r>
        <w:rPr>
          <w:rFonts w:ascii="Times New Roman" w:hAnsi="Times New Roman"/>
          <w:i w:val="0"/>
        </w:rPr>
        <w:t>Статья 54. Гарантии для муниципального служащего</w:t>
      </w:r>
      <w:r>
        <w:rPr>
          <w:rFonts w:ascii="Times New Roman" w:hAnsi="Times New Roman"/>
          <w:b w:val="0"/>
          <w:i w:val="0"/>
        </w:rPr>
        <w:t xml:space="preserve">  </w:t>
      </w:r>
    </w:p>
    <w:p w:rsidR="009917B8" w:rsidRDefault="009917B8" w:rsidP="00135D7F">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230384" w:rsidRPr="00230384">
        <w:rPr>
          <w:sz w:val="28"/>
          <w:szCs w:val="28"/>
        </w:rPr>
        <w:t xml:space="preserve">от 2 марта </w:t>
      </w:r>
      <w:r w:rsidR="00927170" w:rsidRPr="00230384">
        <w:rPr>
          <w:sz w:val="28"/>
          <w:szCs w:val="28"/>
        </w:rPr>
        <w:t>2007</w:t>
      </w:r>
      <w:r w:rsidR="00230384" w:rsidRPr="00230384">
        <w:rPr>
          <w:sz w:val="28"/>
          <w:szCs w:val="28"/>
        </w:rPr>
        <w:t xml:space="preserve"> года</w:t>
      </w:r>
      <w:r w:rsidR="00927170" w:rsidRPr="00230384">
        <w:rPr>
          <w:sz w:val="28"/>
          <w:szCs w:val="28"/>
        </w:rPr>
        <w:t xml:space="preserve">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sidRPr="00230384">
        <w:rPr>
          <w:sz w:val="28"/>
          <w:szCs w:val="28"/>
        </w:rPr>
        <w:t xml:space="preserve">от 8 июня </w:t>
      </w:r>
      <w:r w:rsidR="00DF6A2F" w:rsidRPr="00230384">
        <w:rPr>
          <w:sz w:val="28"/>
          <w:szCs w:val="28"/>
        </w:rPr>
        <w:t>2007</w:t>
      </w:r>
      <w:r w:rsidR="00230384" w:rsidRPr="00230384">
        <w:rPr>
          <w:sz w:val="28"/>
          <w:szCs w:val="28"/>
        </w:rPr>
        <w:t xml:space="preserve"> года</w:t>
      </w:r>
      <w:r w:rsidR="00DF6A2F" w:rsidRPr="00230384">
        <w:rPr>
          <w:sz w:val="28"/>
          <w:szCs w:val="28"/>
        </w:rPr>
        <w:t xml:space="preserve"> №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135D7F">
      <w:pPr>
        <w:pStyle w:val="8"/>
        <w:keepNext w:val="0"/>
        <w:rPr>
          <w:b/>
        </w:rPr>
      </w:pPr>
    </w:p>
    <w:p w:rsidR="009917B8" w:rsidRDefault="009917B8" w:rsidP="00135D7F">
      <w:pPr>
        <w:pStyle w:val="8"/>
        <w:keepNext w:val="0"/>
        <w:ind w:firstLine="851"/>
        <w:rPr>
          <w:b/>
        </w:rPr>
      </w:pPr>
      <w:r>
        <w:rPr>
          <w:b/>
        </w:rPr>
        <w:t>Статья 55. Аттестация муниципального служащего</w:t>
      </w:r>
    </w:p>
    <w:p w:rsidR="009917B8" w:rsidRDefault="00230384" w:rsidP="0081350A">
      <w:pPr>
        <w:pStyle w:val="a6"/>
        <w:spacing w:after="0"/>
        <w:ind w:firstLine="851"/>
        <w:jc w:val="both"/>
        <w:rPr>
          <w:sz w:val="28"/>
        </w:rPr>
      </w:pPr>
      <w:r>
        <w:rPr>
          <w:sz w:val="28"/>
        </w:rPr>
        <w:t>1. </w:t>
      </w:r>
      <w:r w:rsidR="009917B8">
        <w:rPr>
          <w:sz w:val="28"/>
        </w:rPr>
        <w:t>Для определения соответствия муниципального служащего замещаемой должности муниципальной службы проводится его аттестация.</w:t>
      </w:r>
    </w:p>
    <w:p w:rsidR="009917B8" w:rsidRDefault="00230384" w:rsidP="0081350A">
      <w:pPr>
        <w:pStyle w:val="a6"/>
        <w:spacing w:after="0"/>
        <w:ind w:firstLine="851"/>
        <w:jc w:val="both"/>
        <w:rPr>
          <w:sz w:val="28"/>
        </w:rPr>
      </w:pPr>
      <w:r>
        <w:rPr>
          <w:sz w:val="28"/>
        </w:rPr>
        <w:t>2. </w:t>
      </w:r>
      <w:r w:rsidR="009917B8">
        <w:rPr>
          <w:sz w:val="28"/>
        </w:rPr>
        <w:t>Аттестация муниципального служащего проводится один раз в три года.</w:t>
      </w:r>
    </w:p>
    <w:p w:rsidR="009917B8" w:rsidRDefault="00230384" w:rsidP="0081350A">
      <w:pPr>
        <w:pStyle w:val="a6"/>
        <w:spacing w:after="0"/>
        <w:ind w:firstLine="851"/>
        <w:jc w:val="both"/>
        <w:rPr>
          <w:sz w:val="28"/>
        </w:rPr>
      </w:pPr>
      <w:r>
        <w:rPr>
          <w:sz w:val="28"/>
        </w:rPr>
        <w:t>3. </w:t>
      </w:r>
      <w:r w:rsidR="009917B8">
        <w:rPr>
          <w:sz w:val="28"/>
        </w:rPr>
        <w:t xml:space="preserve">Порядок проведения аттестации, а также перечень категорий муниципальных служащих, не подлежащих аттестации, устанавливаются Федеральным </w:t>
      </w:r>
      <w:r w:rsidR="009917B8" w:rsidRPr="00230384">
        <w:rPr>
          <w:sz w:val="28"/>
        </w:rPr>
        <w:t>законом</w:t>
      </w:r>
      <w:r w:rsidR="00DF6A2F" w:rsidRPr="00230384">
        <w:rPr>
          <w:sz w:val="28"/>
          <w:szCs w:val="28"/>
        </w:rPr>
        <w:t xml:space="preserve"> </w:t>
      </w:r>
      <w:r w:rsidRPr="00230384">
        <w:rPr>
          <w:sz w:val="28"/>
          <w:szCs w:val="28"/>
        </w:rPr>
        <w:t xml:space="preserve">от 2 марта </w:t>
      </w:r>
      <w:r w:rsidR="00DF6A2F" w:rsidRPr="00230384">
        <w:rPr>
          <w:sz w:val="28"/>
          <w:szCs w:val="28"/>
        </w:rPr>
        <w:t>2007</w:t>
      </w:r>
      <w:r w:rsidRPr="00230384">
        <w:rPr>
          <w:sz w:val="28"/>
          <w:szCs w:val="28"/>
        </w:rPr>
        <w:t xml:space="preserve"> года</w:t>
      </w:r>
      <w:r w:rsidR="00DF6A2F" w:rsidRPr="00230384">
        <w:rPr>
          <w:sz w:val="28"/>
          <w:szCs w:val="28"/>
        </w:rPr>
        <w:t xml:space="preserve"> № 25-ФЗ</w:t>
      </w:r>
      <w:r w:rsidR="009917B8">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sidRPr="005218F6">
        <w:rPr>
          <w:sz w:val="28"/>
        </w:rPr>
        <w:t>4.</w:t>
      </w:r>
      <w:r w:rsidR="00230384" w:rsidRPr="005218F6">
        <w:rPr>
          <w:sz w:val="28"/>
        </w:rPr>
        <w:t> </w:t>
      </w:r>
      <w:r w:rsidRPr="005218F6">
        <w:rPr>
          <w:sz w:val="28"/>
        </w:rPr>
        <w:t xml:space="preserve">Положение </w:t>
      </w:r>
      <w:r>
        <w:rPr>
          <w:sz w:val="28"/>
        </w:rPr>
        <w:t>о проведении аттестации утверждается муниципальным правовым актом в соответствии с</w:t>
      </w:r>
      <w:r w:rsidR="006D0802">
        <w:rPr>
          <w:sz w:val="28"/>
        </w:rPr>
        <w:t xml:space="preserve"> </w:t>
      </w:r>
      <w:r w:rsidR="00544ECE" w:rsidRPr="00230384">
        <w:rPr>
          <w:rFonts w:eastAsiaTheme="minorHAnsi"/>
          <w:kern w:val="0"/>
          <w:sz w:val="28"/>
          <w:szCs w:val="28"/>
        </w:rPr>
        <w:t xml:space="preserve">типовым положением о проведении аттестации муниципальных служащих, </w:t>
      </w:r>
      <w:r w:rsidR="00BB76CE" w:rsidRPr="00230384">
        <w:rPr>
          <w:rFonts w:eastAsia="Calibri"/>
          <w:kern w:val="0"/>
          <w:sz w:val="28"/>
          <w:szCs w:val="28"/>
        </w:rPr>
        <w:t xml:space="preserve">утвержденным Законом Краснодарского </w:t>
      </w:r>
      <w:r w:rsidR="00BB76CE" w:rsidRPr="00230384">
        <w:rPr>
          <w:rFonts w:eastAsia="Calibri"/>
          <w:kern w:val="0"/>
          <w:sz w:val="28"/>
          <w:szCs w:val="28"/>
        </w:rPr>
        <w:lastRenderedPageBreak/>
        <w:t>края о</w:t>
      </w:r>
      <w:r w:rsidR="00230384" w:rsidRPr="00230384">
        <w:rPr>
          <w:rFonts w:eastAsiaTheme="minorHAnsi"/>
          <w:kern w:val="0"/>
          <w:sz w:val="28"/>
          <w:szCs w:val="28"/>
        </w:rPr>
        <w:t xml:space="preserve">т 27 сентября </w:t>
      </w:r>
      <w:r w:rsidR="00BB76CE" w:rsidRPr="00230384">
        <w:rPr>
          <w:rFonts w:eastAsiaTheme="minorHAnsi"/>
          <w:kern w:val="0"/>
          <w:sz w:val="28"/>
          <w:szCs w:val="28"/>
        </w:rPr>
        <w:t>2007</w:t>
      </w:r>
      <w:r w:rsidR="00230384" w:rsidRPr="00230384">
        <w:rPr>
          <w:rFonts w:eastAsiaTheme="minorHAnsi"/>
          <w:kern w:val="0"/>
          <w:sz w:val="28"/>
          <w:szCs w:val="28"/>
        </w:rPr>
        <w:t xml:space="preserve"> года</w:t>
      </w:r>
      <w:r w:rsidR="00BB76CE" w:rsidRPr="00230384">
        <w:rPr>
          <w:rFonts w:eastAsiaTheme="minorHAnsi"/>
          <w:kern w:val="0"/>
          <w:sz w:val="28"/>
          <w:szCs w:val="28"/>
        </w:rPr>
        <w:t xml:space="preserve"> № 1323-КЗ «О Типовом положении о проведении аттестации муниципальных служащих»</w:t>
      </w:r>
      <w:r w:rsidR="00BB76CE" w:rsidRPr="00230384">
        <w:rPr>
          <w:rFonts w:eastAsia="Calibri"/>
          <w:kern w:val="0"/>
          <w:sz w:val="28"/>
          <w:szCs w:val="28"/>
        </w:rPr>
        <w:t>.</w:t>
      </w:r>
    </w:p>
    <w:p w:rsidR="009917B8" w:rsidRDefault="009917B8" w:rsidP="00135D7F">
      <w:pPr>
        <w:jc w:val="both"/>
        <w:rPr>
          <w:sz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230384" w:rsidRPr="00230384">
        <w:rPr>
          <w:sz w:val="28"/>
          <w:szCs w:val="28"/>
        </w:rPr>
        <w:t xml:space="preserve">от 2 марта </w:t>
      </w:r>
      <w:r w:rsidR="00E7086E" w:rsidRPr="00230384">
        <w:rPr>
          <w:sz w:val="28"/>
          <w:szCs w:val="28"/>
        </w:rPr>
        <w:t>2007</w:t>
      </w:r>
      <w:r w:rsidR="00230384" w:rsidRPr="00230384">
        <w:rPr>
          <w:sz w:val="28"/>
          <w:szCs w:val="28"/>
        </w:rPr>
        <w:t xml:space="preserve"> года</w:t>
      </w:r>
      <w:r w:rsidR="00E7086E" w:rsidRPr="00230384">
        <w:rPr>
          <w:sz w:val="28"/>
          <w:szCs w:val="28"/>
        </w:rPr>
        <w:t xml:space="preserve"> № 25-ФЗ</w:t>
      </w:r>
      <w:r w:rsidR="00E7086E">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sidRPr="00230384">
        <w:rPr>
          <w:sz w:val="28"/>
          <w:szCs w:val="28"/>
        </w:rPr>
        <w:t xml:space="preserve">от 8 июня </w:t>
      </w:r>
      <w:r w:rsidR="00DF6A2F" w:rsidRPr="00230384">
        <w:rPr>
          <w:sz w:val="28"/>
          <w:szCs w:val="28"/>
        </w:rPr>
        <w:t>2007</w:t>
      </w:r>
      <w:r w:rsidR="00230384" w:rsidRPr="00230384">
        <w:rPr>
          <w:sz w:val="28"/>
          <w:szCs w:val="28"/>
        </w:rPr>
        <w:t xml:space="preserve"> года</w:t>
      </w:r>
      <w:r w:rsidR="00DF6A2F" w:rsidRPr="00230384">
        <w:rPr>
          <w:sz w:val="28"/>
          <w:szCs w:val="28"/>
        </w:rPr>
        <w:t xml:space="preserve"> №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135D7F">
      <w:pPr>
        <w:jc w:val="both"/>
        <w:rPr>
          <w:strike/>
          <w:sz w:val="28"/>
        </w:rPr>
      </w:pPr>
    </w:p>
    <w:p w:rsidR="009917B8" w:rsidRDefault="009917B8" w:rsidP="00135D7F">
      <w:pPr>
        <w:pStyle w:val="1"/>
        <w:keepNext w:val="0"/>
        <w:tabs>
          <w:tab w:val="left" w:pos="20160"/>
        </w:tabs>
        <w:spacing w:before="0" w:after="0"/>
        <w:jc w:val="center"/>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230384" w:rsidP="00230384">
      <w:pPr>
        <w:pStyle w:val="ConsNormal"/>
        <w:tabs>
          <w:tab w:val="left" w:pos="360"/>
        </w:tabs>
        <w:ind w:left="840" w:firstLine="0"/>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230384" w:rsidP="0081350A">
      <w:pPr>
        <w:ind w:firstLine="851"/>
        <w:jc w:val="both"/>
        <w:rPr>
          <w:sz w:val="28"/>
        </w:rPr>
      </w:pPr>
      <w:r>
        <w:rPr>
          <w:sz w:val="28"/>
        </w:rPr>
        <w:t>3) </w:t>
      </w:r>
      <w:r w:rsidR="009917B8">
        <w:rPr>
          <w:sz w:val="28"/>
        </w:rPr>
        <w:t>правовые акты главы поселения, администрации поселения и</w:t>
      </w:r>
      <w:r w:rsidR="009917B8">
        <w:rPr>
          <w:b/>
          <w:sz w:val="28"/>
        </w:rPr>
        <w:t xml:space="preserve"> </w:t>
      </w:r>
      <w:r w:rsidR="009917B8">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135D7F">
      <w:pPr>
        <w:pStyle w:val="2"/>
        <w:keepNext w:val="0"/>
        <w:tabs>
          <w:tab w:val="left" w:pos="851"/>
        </w:tabs>
        <w:spacing w:before="0" w:after="0"/>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135D7F" w:rsidRDefault="00230384" w:rsidP="0081350A">
      <w:pPr>
        <w:ind w:firstLine="840"/>
        <w:jc w:val="both"/>
        <w:rPr>
          <w:sz w:val="28"/>
          <w:szCs w:val="28"/>
        </w:rPr>
      </w:pPr>
      <w:r>
        <w:rPr>
          <w:rFonts w:eastAsia="Times New Roman"/>
          <w:sz w:val="28"/>
        </w:rPr>
        <w:t>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прокурором</w:t>
      </w:r>
      <w:r w:rsidR="00135D7F">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295BA7" w:rsidRDefault="00295BA7" w:rsidP="00295BA7">
      <w:pPr>
        <w:tabs>
          <w:tab w:val="left" w:pos="142"/>
        </w:tabs>
        <w:jc w:val="both"/>
        <w:rPr>
          <w:rFonts w:eastAsia="Times New Roman"/>
          <w:sz w:val="28"/>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lastRenderedPageBreak/>
        <w:t>Статья 59.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230384" w:rsidP="0081350A">
      <w:pPr>
        <w:ind w:firstLine="851"/>
        <w:jc w:val="both"/>
        <w:rPr>
          <w:sz w:val="28"/>
        </w:rPr>
      </w:pPr>
      <w:r>
        <w:rPr>
          <w:sz w:val="28"/>
        </w:rPr>
        <w:t>2. </w:t>
      </w:r>
      <w:r w:rsidR="009917B8" w:rsidRPr="002624C5">
        <w:rPr>
          <w:sz w:val="28"/>
        </w:rPr>
        <w:t>Признание по решению суда закона Краснодарского края об</w:t>
      </w:r>
      <w:r w:rsidR="009917B8">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135D7F">
      <w:pPr>
        <w:pStyle w:val="ad"/>
        <w:tabs>
          <w:tab w:val="left" w:pos="142"/>
        </w:tabs>
        <w:spacing w:after="0" w:line="100" w:lineRule="atLeast"/>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9917B8" w:rsidRDefault="00230384"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Устав принимается Советом.</w:t>
      </w:r>
    </w:p>
    <w:p w:rsidR="009917B8" w:rsidRDefault="00230384" w:rsidP="00230384">
      <w:pPr>
        <w:pStyle w:val="ConsNormal"/>
        <w:tabs>
          <w:tab w:val="left" w:pos="142"/>
        </w:tabs>
        <w:ind w:firstLine="851"/>
        <w:jc w:val="both"/>
        <w:rPr>
          <w:sz w:val="28"/>
        </w:rPr>
      </w:pPr>
      <w:r>
        <w:rPr>
          <w:rFonts w:ascii="Times New Roman" w:hAnsi="Times New Roman"/>
          <w:sz w:val="28"/>
        </w:rPr>
        <w:t>2. </w:t>
      </w:r>
      <w:r w:rsidR="009917B8">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w:t>
      </w:r>
      <w:r w:rsidR="009917B8">
        <w:rPr>
          <w:rFonts w:ascii="Times New Roman" w:hAnsi="Times New Roman"/>
          <w:sz w:val="28"/>
        </w:rPr>
        <w:lastRenderedPageBreak/>
        <w:t>(обнародованием)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009917B8">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230384" w:rsidP="0081350A">
      <w:pPr>
        <w:pStyle w:val="ConsNormal"/>
        <w:tabs>
          <w:tab w:val="left" w:pos="142"/>
        </w:tabs>
        <w:ind w:firstLine="851"/>
        <w:jc w:val="both"/>
        <w:rPr>
          <w:sz w:val="28"/>
        </w:rPr>
      </w:pPr>
      <w:r>
        <w:rPr>
          <w:rFonts w:ascii="Times New Roman" w:hAnsi="Times New Roman"/>
          <w:sz w:val="28"/>
        </w:rPr>
        <w:t>3. </w:t>
      </w:r>
      <w:r w:rsidR="009917B8">
        <w:rPr>
          <w:rFonts w:ascii="Times New Roman" w:hAnsi="Times New Roman"/>
          <w:sz w:val="28"/>
        </w:rPr>
        <w:t>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009917B8">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230384" w:rsidRDefault="00230384" w:rsidP="00E60977">
      <w:pPr>
        <w:suppressAutoHyphens w:val="0"/>
        <w:autoSpaceDE w:val="0"/>
        <w:autoSpaceDN w:val="0"/>
        <w:adjustRightInd w:val="0"/>
        <w:ind w:firstLine="851"/>
        <w:jc w:val="both"/>
        <w:rPr>
          <w:rFonts w:eastAsia="Times New Roman"/>
          <w:kern w:val="0"/>
          <w:sz w:val="28"/>
          <w:szCs w:val="28"/>
          <w:lang w:eastAsia="ru-RU"/>
        </w:rPr>
      </w:pPr>
      <w:r>
        <w:rPr>
          <w:sz w:val="28"/>
        </w:rPr>
        <w:t>4. </w:t>
      </w:r>
      <w:r w:rsidR="009917B8">
        <w:rPr>
          <w:sz w:val="28"/>
        </w:rPr>
        <w:t xml:space="preserve">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9917B8">
        <w:rPr>
          <w:sz w:val="28"/>
        </w:rPr>
        <w:t xml:space="preserve"> в </w:t>
      </w:r>
      <w:r w:rsidR="000F66AD">
        <w:rPr>
          <w:sz w:val="28"/>
        </w:rPr>
        <w:t>порядке,</w:t>
      </w:r>
      <w:r w:rsidR="009917B8">
        <w:rPr>
          <w:sz w:val="28"/>
        </w:rPr>
        <w:t xml:space="preserve"> </w:t>
      </w:r>
      <w:r w:rsidR="009917B8" w:rsidRPr="00230384">
        <w:rPr>
          <w:sz w:val="28"/>
        </w:rPr>
        <w:t xml:space="preserve">установленном </w:t>
      </w:r>
      <w:r w:rsidRPr="00230384">
        <w:rPr>
          <w:rFonts w:eastAsia="Times New Roman"/>
          <w:kern w:val="0"/>
          <w:sz w:val="28"/>
          <w:szCs w:val="28"/>
          <w:lang w:eastAsia="ru-RU"/>
        </w:rPr>
        <w:t>Федеральным законом от 21 июля</w:t>
      </w:r>
      <w:r>
        <w:rPr>
          <w:rFonts w:eastAsia="Times New Roman"/>
          <w:kern w:val="0"/>
          <w:sz w:val="28"/>
          <w:szCs w:val="28"/>
          <w:lang w:eastAsia="ru-RU"/>
        </w:rPr>
        <w:t xml:space="preserve">          </w:t>
      </w:r>
      <w:r w:rsidRPr="00230384">
        <w:rPr>
          <w:rFonts w:eastAsia="Times New Roman"/>
          <w:kern w:val="0"/>
          <w:sz w:val="28"/>
          <w:szCs w:val="28"/>
          <w:lang w:eastAsia="ru-RU"/>
        </w:rPr>
        <w:t xml:space="preserve"> </w:t>
      </w:r>
      <w:r w:rsidR="00E60977" w:rsidRPr="00230384">
        <w:rPr>
          <w:rFonts w:eastAsia="Times New Roman"/>
          <w:kern w:val="0"/>
          <w:sz w:val="28"/>
          <w:szCs w:val="28"/>
          <w:lang w:eastAsia="ru-RU"/>
        </w:rPr>
        <w:t>2005</w:t>
      </w:r>
      <w:r w:rsidRPr="00230384">
        <w:rPr>
          <w:rFonts w:eastAsia="Times New Roman"/>
          <w:kern w:val="0"/>
          <w:sz w:val="28"/>
          <w:szCs w:val="28"/>
          <w:lang w:eastAsia="ru-RU"/>
        </w:rPr>
        <w:t xml:space="preserve"> года</w:t>
      </w:r>
      <w:r w:rsidR="00E60977" w:rsidRPr="00230384">
        <w:rPr>
          <w:rFonts w:eastAsia="Times New Roman"/>
          <w:kern w:val="0"/>
          <w:sz w:val="28"/>
          <w:szCs w:val="28"/>
          <w:lang w:eastAsia="ru-RU"/>
        </w:rPr>
        <w:t xml:space="preserve"> № 97-ФЗ «О государственной регистрации уставов муниципальных образований».</w:t>
      </w:r>
    </w:p>
    <w:p w:rsidR="009917B8" w:rsidRDefault="00230384"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 xml:space="preserve">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135D7F" w:rsidRDefault="009917B8" w:rsidP="00135D7F">
      <w:pPr>
        <w:pStyle w:val="2"/>
        <w:keepNext w:val="0"/>
        <w:tabs>
          <w:tab w:val="left" w:pos="851"/>
        </w:tabs>
        <w:spacing w:before="0" w:after="0"/>
        <w:rPr>
          <w:rFonts w:ascii="Times New Roman" w:eastAsia="Times New Roman" w:hAnsi="Times New Roman"/>
          <w:b w:val="0"/>
          <w:i w:val="0"/>
          <w:sz w:val="16"/>
          <w:szCs w:val="16"/>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230384" w:rsidP="0028180F">
      <w:pPr>
        <w:tabs>
          <w:tab w:val="left" w:pos="0"/>
        </w:tabs>
        <w:ind w:firstLine="851"/>
        <w:jc w:val="both"/>
        <w:rPr>
          <w:rFonts w:eastAsia="Times New Roman"/>
          <w:sz w:val="28"/>
        </w:rPr>
      </w:pPr>
      <w:r>
        <w:rPr>
          <w:rFonts w:eastAsia="Times New Roman"/>
          <w:sz w:val="28"/>
        </w:rPr>
        <w:t>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230384" w:rsidP="0028180F">
      <w:pPr>
        <w:pStyle w:val="ad"/>
        <w:tabs>
          <w:tab w:val="left" w:pos="0"/>
        </w:tabs>
        <w:spacing w:after="0" w:line="100" w:lineRule="atLeast"/>
        <w:ind w:firstLine="851"/>
        <w:jc w:val="both"/>
        <w:rPr>
          <w:rFonts w:eastAsia="Times New Roman"/>
          <w:sz w:val="28"/>
        </w:rPr>
      </w:pPr>
      <w:r>
        <w:rPr>
          <w:rFonts w:eastAsia="Times New Roman"/>
          <w:sz w:val="28"/>
        </w:rPr>
        <w:t>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Решение, принятое на местном референдуме, регистрируется в Совете.</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 xml:space="preserve">Если для реализации решения, принятого на местном референдуме, требуется издание нормативного правового акта, орган местного </w:t>
      </w:r>
      <w:r w:rsidR="009917B8">
        <w:rPr>
          <w:rFonts w:ascii="Times New Roman" w:hAnsi="Times New Roman"/>
          <w:sz w:val="28"/>
        </w:rPr>
        <w:lastRenderedPageBreak/>
        <w:t>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135D7F">
      <w:pPr>
        <w:pStyle w:val="2"/>
        <w:keepNext w:val="0"/>
        <w:tabs>
          <w:tab w:val="clear" w:pos="576"/>
        </w:tabs>
        <w:spacing w:before="0" w:after="0"/>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230384" w:rsidP="00230384">
      <w:pPr>
        <w:pStyle w:val="ConsNormal"/>
        <w:ind w:firstLine="851"/>
        <w:jc w:val="both"/>
        <w:rPr>
          <w:rFonts w:ascii="Times New Roman" w:hAnsi="Times New Roman"/>
          <w:sz w:val="28"/>
          <w:szCs w:val="28"/>
        </w:rPr>
      </w:pPr>
      <w:r>
        <w:rPr>
          <w:rFonts w:ascii="Times New Roman" w:hAnsi="Times New Roman"/>
          <w:sz w:val="28"/>
        </w:rPr>
        <w:t>1. </w:t>
      </w:r>
      <w:r w:rsidR="009917B8">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009917B8">
        <w:rPr>
          <w:rFonts w:ascii="Times New Roman" w:hAnsi="Times New Roman"/>
          <w:sz w:val="28"/>
          <w:szCs w:val="28"/>
        </w:rPr>
        <w:t>решение об удалении главы поселения в отставку</w:t>
      </w:r>
      <w:r w:rsidR="009917B8">
        <w:rPr>
          <w:sz w:val="28"/>
          <w:szCs w:val="28"/>
        </w:rPr>
        <w:t xml:space="preserve">, </w:t>
      </w:r>
      <w:r w:rsidR="009917B8">
        <w:rPr>
          <w:rFonts w:ascii="Times New Roman" w:hAnsi="Times New Roman"/>
          <w:sz w:val="28"/>
        </w:rPr>
        <w:t xml:space="preserve">а также решения по вопросам организации деятельности Совета </w:t>
      </w:r>
      <w:r w:rsidR="009917B8">
        <w:rPr>
          <w:rFonts w:ascii="Times New Roman" w:hAnsi="Times New Roman"/>
          <w:sz w:val="28"/>
          <w:szCs w:val="28"/>
        </w:rPr>
        <w:t>и по иным вопросам, отнесенным к его компетенции федеральными законами,</w:t>
      </w:r>
      <w:r>
        <w:rPr>
          <w:rFonts w:ascii="Times New Roman" w:hAnsi="Times New Roman"/>
          <w:sz w:val="28"/>
          <w:szCs w:val="28"/>
        </w:rPr>
        <w:t xml:space="preserve"> законами Краснодарского края, </w:t>
      </w:r>
      <w:r w:rsidR="009917B8">
        <w:rPr>
          <w:rFonts w:ascii="Times New Roman" w:hAnsi="Times New Roman"/>
          <w:sz w:val="28"/>
          <w:szCs w:val="28"/>
        </w:rPr>
        <w:t>настоящим уставом.</w:t>
      </w:r>
    </w:p>
    <w:p w:rsidR="009917B8" w:rsidRDefault="00230384" w:rsidP="00230384">
      <w:pPr>
        <w:pStyle w:val="ConsNormal"/>
        <w:tabs>
          <w:tab w:val="left" w:pos="-1985"/>
          <w:tab w:val="left" w:pos="-993"/>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230384"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w:t>
      </w:r>
      <w:r w:rsidR="001B7617">
        <w:rPr>
          <w:rFonts w:ascii="Times New Roman" w:hAnsi="Times New Roman"/>
          <w:sz w:val="28"/>
        </w:rPr>
        <w:t xml:space="preserve">но Федеральным законом от 6 октября </w:t>
      </w:r>
      <w:r>
        <w:rPr>
          <w:rFonts w:ascii="Times New Roman" w:hAnsi="Times New Roman"/>
          <w:sz w:val="28"/>
        </w:rPr>
        <w:t>2003</w:t>
      </w:r>
      <w:r w:rsidR="001B7617">
        <w:rPr>
          <w:rFonts w:ascii="Times New Roman" w:hAnsi="Times New Roman"/>
          <w:sz w:val="28"/>
        </w:rPr>
        <w:t xml:space="preserve"> года</w:t>
      </w:r>
      <w:r>
        <w:rPr>
          <w:rFonts w:ascii="Times New Roman" w:hAnsi="Times New Roman"/>
          <w:sz w:val="28"/>
        </w:rPr>
        <w:t xml:space="preserve">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230384">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230384" w:rsidP="00230384">
      <w:pPr>
        <w:tabs>
          <w:tab w:val="left" w:pos="75"/>
          <w:tab w:val="left" w:pos="140"/>
        </w:tabs>
        <w:ind w:firstLine="851"/>
        <w:jc w:val="both"/>
        <w:rPr>
          <w:rFonts w:eastAsia="Times New Roman"/>
          <w:sz w:val="28"/>
        </w:rPr>
      </w:pPr>
      <w:r>
        <w:rPr>
          <w:rFonts w:eastAsia="Times New Roman"/>
          <w:sz w:val="28"/>
        </w:rPr>
        <w:t>4. </w:t>
      </w:r>
      <w:r w:rsidR="009917B8">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w:t>
      </w:r>
      <w:r>
        <w:rPr>
          <w:rFonts w:eastAsia="Times New Roman"/>
          <w:sz w:val="28"/>
        </w:rPr>
        <w:t xml:space="preserve">ции, муниципальные </w:t>
      </w:r>
      <w:r w:rsidR="009917B8">
        <w:rPr>
          <w:rFonts w:eastAsia="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230384" w:rsidP="00230384">
      <w:pPr>
        <w:pStyle w:val="WW-2"/>
        <w:tabs>
          <w:tab w:val="left" w:pos="-2160"/>
          <w:tab w:val="left" w:pos="142"/>
          <w:tab w:val="left" w:pos="1276"/>
        </w:tabs>
        <w:rPr>
          <w:highlight w:val="yellow"/>
        </w:rPr>
      </w:pPr>
      <w:r>
        <w:t>5. </w:t>
      </w:r>
      <w:r w:rsidR="009917B8">
        <w:t xml:space="preserve">Нормативный правовой акт, принятый Советом, направляется главе поселения, для подписания и обнародования </w:t>
      </w:r>
      <w:r w:rsidR="009917B8">
        <w:rPr>
          <w:szCs w:val="28"/>
        </w:rPr>
        <w:t>в течение 10 дней</w:t>
      </w:r>
      <w:r w:rsidR="009917B8">
        <w:t>. Глава п</w:t>
      </w:r>
      <w:r w:rsidR="005218F6">
        <w:t xml:space="preserve">оселения имеет право отклонить </w:t>
      </w:r>
      <w:r w:rsidR="009917B8">
        <w:t>правовой акт, принятый Со</w:t>
      </w:r>
      <w:r w:rsidR="005218F6">
        <w:t xml:space="preserve">ветом. В этом случае указанный </w:t>
      </w:r>
      <w:r w:rsidR="009917B8">
        <w:t xml:space="preserve">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230384">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r w:rsidRPr="002F3F83">
        <w:rPr>
          <w:sz w:val="28"/>
          <w:szCs w:val="28"/>
          <w:lang w:eastAsia="ru-RU"/>
        </w:rPr>
        <w:lastRenderedPageBreak/>
        <w:t xml:space="preserve">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230384" w:rsidP="00B757A6">
      <w:pPr>
        <w:tabs>
          <w:tab w:val="left" w:pos="470"/>
          <w:tab w:val="left" w:pos="535"/>
        </w:tabs>
        <w:ind w:firstLine="851"/>
        <w:jc w:val="both"/>
        <w:rPr>
          <w:rFonts w:eastAsia="Times New Roman"/>
          <w:sz w:val="28"/>
        </w:rPr>
      </w:pPr>
      <w:r>
        <w:rPr>
          <w:rFonts w:eastAsia="Times New Roman"/>
          <w:sz w:val="28"/>
        </w:rPr>
        <w:t>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230384"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Нормативные правовые </w:t>
      </w:r>
      <w:r>
        <w:rPr>
          <w:rFonts w:ascii="Times New Roman" w:hAnsi="Times New Roman"/>
          <w:sz w:val="28"/>
        </w:rPr>
        <w:t xml:space="preserve">акты Совета, предусматривающие </w:t>
      </w:r>
      <w:r w:rsidR="009917B8">
        <w:rPr>
          <w:rFonts w:ascii="Times New Roman" w:hAnsi="Times New Roman"/>
          <w:sz w:val="28"/>
        </w:rPr>
        <w:t>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135D7F">
      <w:pPr>
        <w:pStyle w:val="a6"/>
        <w:tabs>
          <w:tab w:val="left" w:pos="-668"/>
        </w:tabs>
        <w:spacing w:after="0"/>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295BA7">
      <w:pPr>
        <w:pStyle w:val="ConsNormal"/>
        <w:tabs>
          <w:tab w:val="left" w:pos="142"/>
        </w:tabs>
        <w:ind w:firstLine="0"/>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1B7617" w:rsidP="0081350A">
      <w:pPr>
        <w:autoSpaceDE w:val="0"/>
        <w:ind w:firstLine="851"/>
        <w:jc w:val="both"/>
        <w:rPr>
          <w:sz w:val="28"/>
          <w:szCs w:val="28"/>
        </w:rPr>
      </w:pPr>
      <w:r>
        <w:rPr>
          <w:sz w:val="28"/>
        </w:rPr>
        <w:t>1. </w:t>
      </w:r>
      <w:r w:rsidR="009917B8">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1B7617" w:rsidP="0081350A">
      <w:pPr>
        <w:autoSpaceDE w:val="0"/>
        <w:ind w:firstLine="851"/>
        <w:jc w:val="both"/>
        <w:rPr>
          <w:sz w:val="28"/>
          <w:szCs w:val="28"/>
        </w:rPr>
      </w:pPr>
      <w:r>
        <w:rPr>
          <w:sz w:val="28"/>
          <w:szCs w:val="28"/>
        </w:rPr>
        <w:t>2. </w:t>
      </w:r>
      <w:r w:rsidR="009917B8" w:rsidRPr="009917B8">
        <w:rPr>
          <w:sz w:val="28"/>
          <w:szCs w:val="28"/>
        </w:rPr>
        <w:t xml:space="preserve">Постановления и распоряжения администрации вступают в силу </w:t>
      </w:r>
      <w:r w:rsidR="009917B8" w:rsidRPr="005E20E9">
        <w:rPr>
          <w:rStyle w:val="80"/>
        </w:rPr>
        <w:t>со дня</w:t>
      </w:r>
      <w:r w:rsidR="009917B8" w:rsidRPr="009917B8">
        <w:rPr>
          <w:bCs/>
          <w:sz w:val="28"/>
          <w:szCs w:val="28"/>
        </w:rPr>
        <w:t xml:space="preserve"> </w:t>
      </w:r>
      <w:r w:rsidR="009917B8"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295BA7">
      <w:pPr>
        <w:pStyle w:val="ConsNormal"/>
        <w:tabs>
          <w:tab w:val="left" w:pos="142"/>
        </w:tabs>
        <w:ind w:firstLine="0"/>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r w:rsidR="001B7617">
        <w:rPr>
          <w:rFonts w:ascii="Times New Roman" w:hAnsi="Times New Roman"/>
          <w:sz w:val="28"/>
        </w:rPr>
        <w:t>.</w:t>
      </w:r>
    </w:p>
    <w:p w:rsidR="009917B8" w:rsidRDefault="009917B8" w:rsidP="00135D7F">
      <w:pPr>
        <w:pStyle w:val="2"/>
        <w:keepNext w:val="0"/>
        <w:tabs>
          <w:tab w:val="left" w:pos="851"/>
          <w:tab w:val="left" w:pos="8580"/>
        </w:tabs>
        <w:spacing w:before="0" w:after="0"/>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lastRenderedPageBreak/>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009C265A" w:rsidRPr="001B7617">
        <w:rPr>
          <w:rFonts w:ascii="Times New Roman" w:hAnsi="Times New Roman"/>
          <w:sz w:val="28"/>
          <w:szCs w:val="28"/>
        </w:rPr>
        <w:t>нормативные</w:t>
      </w:r>
      <w:r w:rsidR="009C265A">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1B7617" w:rsidP="0081350A">
      <w:pPr>
        <w:ind w:firstLine="851"/>
        <w:jc w:val="both"/>
        <w:rPr>
          <w:sz w:val="28"/>
        </w:rPr>
      </w:pPr>
      <w:r>
        <w:rPr>
          <w:sz w:val="28"/>
        </w:rPr>
        <w:t>4. </w:t>
      </w:r>
      <w:r w:rsidR="009917B8">
        <w:rPr>
          <w:sz w:val="28"/>
        </w:rPr>
        <w:t>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9917B8"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Default="009917B8" w:rsidP="0081350A">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1B7617" w:rsidP="0081350A">
      <w:pPr>
        <w:pStyle w:val="ConsNormal"/>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1B7617" w:rsidP="0081350A">
      <w:pPr>
        <w:pStyle w:val="ConsNormal"/>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 xml:space="preserve">В подтверждение соблюдения процедуры обнародования муниципального правового акта составляется акт об обнародовании, в котором </w:t>
      </w:r>
      <w:r w:rsidR="009917B8">
        <w:rPr>
          <w:rFonts w:ascii="Times New Roman" w:hAnsi="Times New Roman"/>
          <w:sz w:val="28"/>
        </w:rPr>
        <w:lastRenderedPageBreak/>
        <w:t>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1B7617" w:rsidRDefault="001B7617" w:rsidP="00135D7F">
      <w:pPr>
        <w:tabs>
          <w:tab w:val="left" w:pos="142"/>
        </w:tabs>
        <w:rPr>
          <w:rFonts w:eastAsia="Times New Roman"/>
          <w:b/>
          <w:caps/>
          <w:sz w:val="28"/>
        </w:rPr>
      </w:pPr>
    </w:p>
    <w:p w:rsidR="009917B8" w:rsidRDefault="009917B8" w:rsidP="00135D7F">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135D7F">
      <w:pPr>
        <w:tabs>
          <w:tab w:val="left" w:pos="142"/>
        </w:tabs>
        <w:jc w:val="both"/>
        <w:rPr>
          <w:rFonts w:eastAsia="Times New Roman"/>
          <w:b/>
          <w:sz w:val="28"/>
        </w:rPr>
      </w:pPr>
    </w:p>
    <w:p w:rsidR="000730F8" w:rsidRPr="001B7617" w:rsidRDefault="000730F8" w:rsidP="000730F8">
      <w:pPr>
        <w:suppressAutoHyphens w:val="0"/>
        <w:ind w:firstLine="851"/>
        <w:jc w:val="both"/>
        <w:rPr>
          <w:b/>
          <w:sz w:val="28"/>
          <w:szCs w:val="28"/>
        </w:rPr>
      </w:pPr>
      <w:r w:rsidRPr="001B7617">
        <w:rPr>
          <w:b/>
          <w:sz w:val="28"/>
          <w:szCs w:val="28"/>
        </w:rPr>
        <w:t>Статья 67. Муниципальное имущество</w:t>
      </w:r>
    </w:p>
    <w:p w:rsidR="000730F8" w:rsidRPr="001B7617" w:rsidRDefault="001B7617" w:rsidP="000730F8">
      <w:pPr>
        <w:pStyle w:val="22"/>
        <w:suppressAutoHyphens w:val="0"/>
        <w:ind w:firstLine="851"/>
        <w:rPr>
          <w:szCs w:val="28"/>
        </w:rPr>
      </w:pPr>
      <w:r w:rsidRPr="001B7617">
        <w:rPr>
          <w:szCs w:val="28"/>
        </w:rPr>
        <w:t>1. </w:t>
      </w:r>
      <w:r w:rsidR="000730F8" w:rsidRPr="001B7617">
        <w:rPr>
          <w:szCs w:val="28"/>
        </w:rPr>
        <w:t>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B7617"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1B7617">
        <w:rPr>
          <w:rFonts w:eastAsia="Times New Roman"/>
          <w:bCs/>
          <w:kern w:val="0"/>
          <w:sz w:val="28"/>
          <w:szCs w:val="28"/>
          <w:lang w:eastAsia="ru-RU"/>
        </w:rPr>
        <w:t>2. В собственности поселения может находиться: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1) </w:t>
      </w:r>
      <w:r w:rsidR="000730F8" w:rsidRPr="001B7617">
        <w:rPr>
          <w:snapToGrid w:val="0"/>
          <w:color w:val="000000"/>
          <w:sz w:val="28"/>
          <w:szCs w:val="28"/>
        </w:rPr>
        <w:t xml:space="preserve">имущество, предназначенное для решения установленных </w:t>
      </w:r>
      <w:r w:rsidRPr="001B7617">
        <w:rPr>
          <w:sz w:val="28"/>
          <w:szCs w:val="28"/>
        </w:rPr>
        <w:t xml:space="preserve">Федеральным законом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 </w:t>
      </w:r>
      <w:r w:rsidR="000730F8" w:rsidRPr="001B7617">
        <w:rPr>
          <w:snapToGrid w:val="0"/>
          <w:color w:val="000000"/>
          <w:sz w:val="28"/>
          <w:szCs w:val="28"/>
        </w:rPr>
        <w:t>вопросов местного значения;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2) </w:t>
      </w:r>
      <w:r w:rsidR="000730F8" w:rsidRPr="001B7617">
        <w:rPr>
          <w:rFonts w:eastAsia="Times New Roman"/>
          <w:bCs/>
          <w:kern w:val="0"/>
          <w:sz w:val="28"/>
          <w:szCs w:val="28"/>
          <w:lang w:eastAsia="ru-RU"/>
        </w:rPr>
        <w:t xml:space="preserve">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B7617">
        <w:rPr>
          <w:sz w:val="28"/>
          <w:szCs w:val="28"/>
        </w:rPr>
        <w:t xml:space="preserve">Федерального закона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w:t>
      </w:r>
      <w:r w:rsidR="000730F8" w:rsidRPr="001B7617">
        <w:rPr>
          <w:rFonts w:eastAsia="Times New Roman"/>
          <w:bCs/>
          <w:kern w:val="0"/>
          <w:sz w:val="28"/>
          <w:szCs w:val="28"/>
          <w:lang w:eastAsia="ru-RU"/>
        </w:rPr>
        <w:t>;</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3) </w:t>
      </w:r>
      <w:r w:rsidR="000730F8" w:rsidRPr="001B7617">
        <w:rPr>
          <w:rFonts w:eastAsia="Times New Roman"/>
          <w:bCs/>
          <w:kern w:val="0"/>
          <w:sz w:val="28"/>
          <w:szCs w:val="28"/>
          <w:lang w:eastAsia="ru-RU"/>
        </w:rP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4) </w:t>
      </w:r>
      <w:r w:rsidR="000730F8" w:rsidRPr="001B7617">
        <w:rPr>
          <w:rFonts w:eastAsia="Times New Roman"/>
          <w:bCs/>
          <w:kern w:val="0"/>
          <w:sz w:val="28"/>
          <w:szCs w:val="28"/>
          <w:lang w:eastAsia="ru-RU"/>
        </w:rPr>
        <w:t xml:space="preserve">имущество, необходимое для решения вопросов, право </w:t>
      </w:r>
      <w:proofErr w:type="gramStart"/>
      <w:r w:rsidR="000730F8" w:rsidRPr="001B7617">
        <w:rPr>
          <w:rFonts w:eastAsia="Times New Roman"/>
          <w:bCs/>
          <w:kern w:val="0"/>
          <w:sz w:val="28"/>
          <w:szCs w:val="28"/>
          <w:lang w:eastAsia="ru-RU"/>
        </w:rPr>
        <w:t>решения</w:t>
      </w:r>
      <w:proofErr w:type="gramEnd"/>
      <w:r w:rsidR="000730F8" w:rsidRPr="001B7617">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5) </w:t>
      </w:r>
      <w:r w:rsidR="000730F8" w:rsidRPr="001B7617">
        <w:rPr>
          <w:rFonts w:eastAsia="Times New Roman"/>
          <w:bCs/>
          <w:kern w:val="0"/>
          <w:sz w:val="28"/>
          <w:szCs w:val="28"/>
          <w:lang w:eastAsia="ru-RU"/>
        </w:rPr>
        <w:t>имущество, предназначенное для решения вопросов местного значения в соответствии с част</w:t>
      </w:r>
      <w:r w:rsidR="00F954BC" w:rsidRPr="001B7617">
        <w:rPr>
          <w:rFonts w:eastAsia="Times New Roman"/>
          <w:bCs/>
          <w:kern w:val="0"/>
          <w:sz w:val="28"/>
          <w:szCs w:val="28"/>
          <w:lang w:eastAsia="ru-RU"/>
        </w:rPr>
        <w:t>ью</w:t>
      </w:r>
      <w:r w:rsidR="000730F8" w:rsidRPr="001B7617">
        <w:rPr>
          <w:rFonts w:eastAsia="Times New Roman"/>
          <w:bCs/>
          <w:kern w:val="0"/>
          <w:sz w:val="28"/>
          <w:szCs w:val="28"/>
          <w:lang w:eastAsia="ru-RU"/>
        </w:rPr>
        <w:t xml:space="preserve"> 3 статьи 14 </w:t>
      </w:r>
      <w:r w:rsidRPr="001B7617">
        <w:rPr>
          <w:sz w:val="28"/>
          <w:szCs w:val="28"/>
        </w:rPr>
        <w:t xml:space="preserve">Федерального закона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w:t>
      </w:r>
      <w:r w:rsidR="000730F8" w:rsidRPr="001B7617">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B7617">
        <w:rPr>
          <w:rFonts w:eastAsia="Times New Roman"/>
          <w:bCs/>
          <w:kern w:val="0"/>
          <w:sz w:val="28"/>
          <w:szCs w:val="28"/>
          <w:lang w:eastAsia="ru-RU"/>
        </w:rPr>
        <w:t xml:space="preserve">указанного </w:t>
      </w:r>
      <w:r w:rsidR="000730F8" w:rsidRPr="001B7617">
        <w:rPr>
          <w:rFonts w:eastAsia="Times New Roman"/>
          <w:bCs/>
          <w:kern w:val="0"/>
          <w:sz w:val="28"/>
          <w:szCs w:val="28"/>
          <w:lang w:eastAsia="ru-RU"/>
        </w:rPr>
        <w:t>Федерального закона.</w:t>
      </w:r>
    </w:p>
    <w:p w:rsidR="000730F8" w:rsidRPr="003C31B2"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3. </w:t>
      </w:r>
      <w:r w:rsidR="000730F8" w:rsidRPr="001B7617">
        <w:rPr>
          <w:rFonts w:eastAsia="Times New Roman"/>
          <w:bCs/>
          <w:kern w:val="0"/>
          <w:sz w:val="28"/>
          <w:szCs w:val="28"/>
          <w:lang w:eastAsia="ru-RU"/>
        </w:rPr>
        <w:t>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lastRenderedPageBreak/>
        <w:t>Статья 68.</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1B7617" w:rsidP="001B7617">
      <w:pPr>
        <w:pStyle w:val="22"/>
        <w:tabs>
          <w:tab w:val="left" w:pos="-30"/>
        </w:tabs>
        <w:spacing w:before="0" w:after="0"/>
        <w:ind w:firstLine="851"/>
        <w:rPr>
          <w:rFonts w:eastAsia="Times New Roman"/>
        </w:rPr>
      </w:pPr>
      <w:r>
        <w:rPr>
          <w:rFonts w:eastAsia="Times New Roman"/>
        </w:rPr>
        <w:t>1. </w:t>
      </w:r>
      <w:r w:rsidR="009917B8">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1B7617" w:rsidP="001B7617">
      <w:pPr>
        <w:pStyle w:val="22"/>
        <w:tabs>
          <w:tab w:val="left" w:pos="-30"/>
          <w:tab w:val="left" w:pos="0"/>
        </w:tabs>
        <w:spacing w:before="0" w:after="0"/>
        <w:ind w:firstLine="851"/>
        <w:rPr>
          <w:rFonts w:eastAsia="Times New Roman"/>
        </w:rPr>
      </w:pPr>
      <w:r>
        <w:rPr>
          <w:rFonts w:eastAsia="Times New Roman"/>
        </w:rPr>
        <w:t>2. 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1B7617" w:rsidP="001B7617">
      <w:pPr>
        <w:pStyle w:val="ConsNormal"/>
        <w:tabs>
          <w:tab w:val="left" w:pos="-30"/>
        </w:tabs>
        <w:ind w:firstLine="851"/>
        <w:jc w:val="both"/>
        <w:rPr>
          <w:rFonts w:ascii="Times New Roman" w:hAnsi="Times New Roman"/>
          <w:sz w:val="28"/>
        </w:rPr>
      </w:pPr>
      <w:r>
        <w:rPr>
          <w:rFonts w:ascii="Times New Roman" w:hAnsi="Times New Roman"/>
          <w:sz w:val="28"/>
        </w:rPr>
        <w:t>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1B7617" w:rsidP="001B7617">
      <w:pPr>
        <w:pStyle w:val="ConsNormal"/>
        <w:tabs>
          <w:tab w:val="left" w:pos="-30"/>
        </w:tabs>
        <w:ind w:firstLine="851"/>
        <w:jc w:val="both"/>
        <w:rPr>
          <w:rFonts w:ascii="Times New Roman" w:hAnsi="Times New Roman"/>
          <w:sz w:val="28"/>
        </w:rPr>
      </w:pPr>
      <w:r>
        <w:rPr>
          <w:rFonts w:ascii="Times New Roman" w:hAnsi="Times New Roman"/>
          <w:sz w:val="28"/>
        </w:rPr>
        <w:t>4. </w:t>
      </w:r>
      <w:r w:rsidR="009917B8"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135D7F">
      <w:pPr>
        <w:pStyle w:val="8"/>
        <w:keepNext w:val="0"/>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1B7617" w:rsidP="0081350A">
      <w:pPr>
        <w:pStyle w:val="8"/>
        <w:keepNext w:val="0"/>
        <w:ind w:firstLine="851"/>
        <w:jc w:val="both"/>
      </w:pPr>
      <w:r>
        <w:t>1. </w:t>
      </w:r>
      <w:r w:rsidR="009917B8" w:rsidRPr="00056CB0">
        <w:t>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1B7617" w:rsidP="0081350A">
      <w:pPr>
        <w:pStyle w:val="8"/>
        <w:keepNext w:val="0"/>
        <w:ind w:firstLine="851"/>
        <w:jc w:val="both"/>
      </w:pPr>
      <w:r>
        <w:t>2. </w:t>
      </w:r>
      <w:r w:rsidR="009917B8" w:rsidRPr="00056CB0">
        <w:t>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1B7617" w:rsidP="0081350A">
      <w:pPr>
        <w:pStyle w:val="8"/>
        <w:keepNext w:val="0"/>
        <w:ind w:firstLine="851"/>
        <w:jc w:val="both"/>
      </w:pPr>
      <w:r>
        <w:t>3. </w:t>
      </w:r>
      <w:r w:rsidR="009917B8" w:rsidRPr="00056CB0">
        <w:t>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1B7617" w:rsidP="0081350A">
      <w:pPr>
        <w:pStyle w:val="8"/>
        <w:keepNext w:val="0"/>
        <w:ind w:firstLine="851"/>
        <w:jc w:val="both"/>
      </w:pPr>
      <w:r>
        <w:t>4. </w:t>
      </w:r>
      <w:r w:rsidR="009917B8" w:rsidRPr="00056CB0">
        <w:t xml:space="preserve">Органы местного самоуправления от имени муниципального образования </w:t>
      </w:r>
      <w:proofErr w:type="spellStart"/>
      <w:r w:rsidR="009917B8" w:rsidRPr="00056CB0">
        <w:t>субсидиарно</w:t>
      </w:r>
      <w:proofErr w:type="spellEnd"/>
      <w:r w:rsidR="009917B8"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5A0D5C" w:rsidP="00493892">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5. </w:t>
      </w:r>
      <w:r w:rsidR="00493892"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w:t>
      </w:r>
      <w:r w:rsidR="00493892" w:rsidRPr="008D109C">
        <w:rPr>
          <w:rFonts w:eastAsia="Times New Roman"/>
          <w:kern w:val="0"/>
          <w:sz w:val="28"/>
          <w:szCs w:val="28"/>
          <w:lang w:eastAsia="ru-RU"/>
        </w:rPr>
        <w:lastRenderedPageBreak/>
        <w:t>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056CB0" w:rsidRDefault="005A0D5C" w:rsidP="0081350A">
      <w:pPr>
        <w:pStyle w:val="8"/>
        <w:keepNext w:val="0"/>
        <w:ind w:firstLine="851"/>
        <w:jc w:val="both"/>
      </w:pPr>
      <w:r>
        <w:t>6. </w:t>
      </w:r>
      <w:r w:rsidR="009917B8" w:rsidRPr="00056CB0">
        <w:t>Руководители муниципальных предприятий и учреждений отчитываются о результатах деятельности не реже одного раза в год перед Советом.</w:t>
      </w:r>
    </w:p>
    <w:p w:rsidR="009917B8" w:rsidRPr="00056CB0" w:rsidRDefault="005A0D5C" w:rsidP="0081350A">
      <w:pPr>
        <w:pStyle w:val="8"/>
        <w:keepNext w:val="0"/>
        <w:ind w:firstLine="851"/>
        <w:jc w:val="both"/>
      </w:pPr>
      <w:r>
        <w:t>7. </w:t>
      </w:r>
      <w:r w:rsidR="009917B8" w:rsidRPr="00056CB0">
        <w:t>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5A0D5C" w:rsidP="0081350A">
      <w:pPr>
        <w:pStyle w:val="8"/>
        <w:keepNext w:val="0"/>
        <w:ind w:firstLine="851"/>
        <w:jc w:val="both"/>
        <w:rPr>
          <w:strike/>
        </w:rPr>
      </w:pPr>
      <w:r>
        <w:t>8. </w:t>
      </w:r>
      <w:r w:rsidR="009917B8" w:rsidRPr="00056CB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0303AC" w:rsidRDefault="009917B8" w:rsidP="00135D7F">
      <w:pPr>
        <w:pStyle w:val="2"/>
        <w:keepNext w:val="0"/>
        <w:tabs>
          <w:tab w:val="clear" w:pos="576"/>
          <w:tab w:val="left" w:pos="851"/>
        </w:tabs>
        <w:spacing w:before="0" w:after="0"/>
        <w:rPr>
          <w:rFonts w:ascii="Times New Roman" w:hAnsi="Times New Roman"/>
          <w:b w:val="0"/>
          <w:i w:val="0"/>
        </w:rPr>
      </w:pPr>
    </w:p>
    <w:p w:rsidR="00BC3247" w:rsidRPr="005A0D5C"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5A0D5C">
        <w:rPr>
          <w:rFonts w:eastAsia="Times New Roman"/>
          <w:b/>
          <w:kern w:val="0"/>
          <w:sz w:val="28"/>
          <w:szCs w:val="28"/>
          <w:lang w:eastAsia="ru-RU"/>
        </w:rPr>
        <w:t>Статья 70. Бюджет поселения</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1. Поселение имеет собственный бюджет (местный бюджет).</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5A0D5C" w:rsidRDefault="005A0D5C"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3. </w:t>
      </w:r>
      <w:r w:rsidR="00BC3247" w:rsidRPr="005A0D5C">
        <w:rPr>
          <w:rFonts w:eastAsia="Times New Roman"/>
          <w:kern w:val="0"/>
          <w:sz w:val="28"/>
          <w:szCs w:val="28"/>
          <w:lang w:eastAsia="ru-RU"/>
        </w:rPr>
        <w:t>Бюджетные полномочия поселения устанавливаются Бюджетным кодексом Российской Федерации.</w:t>
      </w:r>
    </w:p>
    <w:p w:rsidR="00BC3247" w:rsidRPr="005A0D5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4</w:t>
      </w:r>
      <w:r w:rsidR="005A0D5C" w:rsidRPr="005A0D5C">
        <w:rPr>
          <w:rFonts w:eastAsia="Times New Roman"/>
          <w:kern w:val="0"/>
          <w:sz w:val="28"/>
          <w:szCs w:val="28"/>
          <w:lang w:eastAsia="ru-RU"/>
        </w:rPr>
        <w:t>. </w:t>
      </w:r>
      <w:r w:rsidR="00BC3247" w:rsidRPr="005A0D5C">
        <w:rPr>
          <w:rFonts w:eastAsia="Times New Roman"/>
          <w:kern w:val="0"/>
          <w:sz w:val="28"/>
          <w:szCs w:val="28"/>
          <w:lang w:eastAsia="ru-RU"/>
        </w:rPr>
        <w:t>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5A0D5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lastRenderedPageBreak/>
        <w:t>5</w:t>
      </w:r>
      <w:r w:rsidR="005A0D5C" w:rsidRPr="005A0D5C">
        <w:rPr>
          <w:rFonts w:eastAsia="Times New Roman"/>
          <w:kern w:val="0"/>
          <w:sz w:val="28"/>
          <w:szCs w:val="28"/>
          <w:lang w:eastAsia="ru-RU"/>
        </w:rPr>
        <w:t>. </w:t>
      </w:r>
      <w:r w:rsidR="00BC3247" w:rsidRPr="005A0D5C">
        <w:rPr>
          <w:rFonts w:eastAsia="Times New Roman"/>
          <w:kern w:val="0"/>
          <w:sz w:val="28"/>
          <w:szCs w:val="28"/>
          <w:lang w:eastAsia="ru-RU"/>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156BDF">
      <w:pPr>
        <w:jc w:val="both"/>
        <w:rPr>
          <w:rFonts w:eastAsia="Times New Roman"/>
          <w:sz w:val="28"/>
        </w:rPr>
      </w:pPr>
    </w:p>
    <w:p w:rsidR="00210BFA" w:rsidRPr="005A0D5C" w:rsidRDefault="00210BFA" w:rsidP="00210BFA">
      <w:pPr>
        <w:suppressAutoHyphens w:val="0"/>
        <w:ind w:firstLine="851"/>
        <w:jc w:val="both"/>
        <w:rPr>
          <w:b/>
          <w:sz w:val="28"/>
          <w:szCs w:val="28"/>
        </w:rPr>
      </w:pPr>
      <w:r w:rsidRPr="005A0D5C">
        <w:rPr>
          <w:b/>
          <w:sz w:val="28"/>
          <w:szCs w:val="28"/>
        </w:rPr>
        <w:t>Статья 7</w:t>
      </w:r>
      <w:r w:rsidR="00DA3C2B" w:rsidRPr="005A0D5C">
        <w:rPr>
          <w:b/>
          <w:sz w:val="28"/>
          <w:szCs w:val="28"/>
        </w:rPr>
        <w:t>1</w:t>
      </w:r>
      <w:r w:rsidRPr="005A0D5C">
        <w:rPr>
          <w:b/>
          <w:sz w:val="28"/>
          <w:szCs w:val="28"/>
        </w:rPr>
        <w:t>. Расходы местного бюджета</w:t>
      </w:r>
    </w:p>
    <w:p w:rsidR="00210BFA" w:rsidRPr="005A0D5C" w:rsidRDefault="005A0D5C" w:rsidP="00210BFA">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1. </w:t>
      </w:r>
      <w:r w:rsidR="00210BFA" w:rsidRPr="005A0D5C">
        <w:rPr>
          <w:rFonts w:eastAsia="Times New Roman"/>
          <w:bCs/>
          <w:kern w:val="0"/>
          <w:sz w:val="28"/>
          <w:szCs w:val="28"/>
          <w:lang w:eastAsia="ru-RU"/>
        </w:rPr>
        <w:t>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516828" w:rsidRDefault="005A0D5C" w:rsidP="00210BFA">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2. </w:t>
      </w:r>
      <w:r w:rsidR="00210BFA" w:rsidRPr="005A0D5C">
        <w:rPr>
          <w:rFonts w:eastAsia="Times New Roman"/>
          <w:bCs/>
          <w:kern w:val="0"/>
          <w:sz w:val="28"/>
          <w:szCs w:val="28"/>
          <w:lang w:eastAsia="ru-RU"/>
        </w:rPr>
        <w:t>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Default="009917B8" w:rsidP="00156BDF">
      <w:pPr>
        <w:tabs>
          <w:tab w:val="left" w:pos="0"/>
        </w:tabs>
        <w:jc w:val="both"/>
        <w:rPr>
          <w:rFonts w:eastAsia="Times New Roman"/>
          <w:sz w:val="28"/>
        </w:rPr>
      </w:pPr>
    </w:p>
    <w:p w:rsidR="002809B8" w:rsidRPr="005A0D5C" w:rsidRDefault="002809B8" w:rsidP="002809B8">
      <w:pPr>
        <w:suppressAutoHyphens w:val="0"/>
        <w:ind w:firstLine="851"/>
        <w:jc w:val="both"/>
        <w:rPr>
          <w:b/>
          <w:sz w:val="28"/>
          <w:szCs w:val="28"/>
        </w:rPr>
      </w:pPr>
      <w:r w:rsidRPr="005A0D5C">
        <w:rPr>
          <w:b/>
          <w:sz w:val="28"/>
          <w:szCs w:val="28"/>
        </w:rPr>
        <w:t>Статья 72.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156BDF" w:rsidRDefault="009917B8" w:rsidP="00156BDF">
      <w:pPr>
        <w:pStyle w:val="ConsNormal"/>
        <w:ind w:firstLine="0"/>
        <w:jc w:val="both"/>
        <w:rPr>
          <w:rFonts w:ascii="Times New Roman" w:hAnsi="Times New Roman"/>
          <w:b/>
          <w:sz w:val="28"/>
          <w:szCs w:val="28"/>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73. </w:t>
      </w:r>
      <w:r w:rsidRPr="008D109C">
        <w:rPr>
          <w:rFonts w:eastAsiaTheme="minorHAnsi"/>
          <w:b/>
          <w:kern w:val="0"/>
          <w:sz w:val="28"/>
          <w:szCs w:val="28"/>
        </w:rPr>
        <w:t>Закупки для обеспечения муниципальных нужд</w:t>
      </w:r>
    </w:p>
    <w:p w:rsidR="00E53A1D" w:rsidRPr="008D109C" w:rsidRDefault="005A0D5C"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1. </w:t>
      </w:r>
      <w:r w:rsidR="00E53A1D" w:rsidRPr="008D109C">
        <w:rPr>
          <w:rFonts w:eastAsiaTheme="minorHAnsi"/>
          <w:kern w:val="0"/>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5A0D5C"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2. </w:t>
      </w:r>
      <w:r w:rsidR="00E53A1D" w:rsidRPr="008D109C">
        <w:rPr>
          <w:rFonts w:eastAsiaTheme="minorHAnsi"/>
          <w:kern w:val="0"/>
          <w:sz w:val="28"/>
          <w:szCs w:val="28"/>
        </w:rPr>
        <w:t>Закупки товаров, работ, услуг для обеспечения муниципальных нужд осуществляются за счет средств местного бюджета.</w:t>
      </w:r>
    </w:p>
    <w:p w:rsidR="00E53A1D" w:rsidRPr="00156BDF" w:rsidRDefault="00E53A1D" w:rsidP="00156BDF">
      <w:pPr>
        <w:pStyle w:val="ConsNormal"/>
        <w:ind w:firstLine="0"/>
        <w:jc w:val="both"/>
        <w:rPr>
          <w:rFonts w:ascii="Times New Roman" w:hAnsi="Times New Roman"/>
          <w:b/>
          <w:sz w:val="28"/>
          <w:szCs w:val="28"/>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5A0D5C" w:rsidP="007B1D68">
      <w:pPr>
        <w:pStyle w:val="ConsNormal"/>
        <w:suppressAutoHyphens w:val="0"/>
        <w:ind w:firstLine="851"/>
        <w:jc w:val="both"/>
        <w:rPr>
          <w:rFonts w:ascii="Times New Roman" w:hAnsi="Times New Roman"/>
          <w:sz w:val="28"/>
          <w:szCs w:val="28"/>
        </w:rPr>
      </w:pPr>
      <w:r>
        <w:rPr>
          <w:rFonts w:ascii="Times New Roman" w:hAnsi="Times New Roman"/>
          <w:sz w:val="28"/>
        </w:rPr>
        <w:t>1. </w:t>
      </w:r>
      <w:r w:rsidR="009917B8"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на основе прогноза социально-эк</w:t>
      </w:r>
      <w:r>
        <w:rPr>
          <w:rFonts w:ascii="Times New Roman" w:hAnsi="Times New Roman"/>
          <w:sz w:val="28"/>
          <w:szCs w:val="28"/>
        </w:rPr>
        <w:t>ономического развития поселения</w:t>
      </w:r>
      <w:r w:rsidR="007B1D68" w:rsidRPr="007D07F2">
        <w:rPr>
          <w:rFonts w:ascii="Times New Roman" w:hAnsi="Times New Roman"/>
          <w:sz w:val="28"/>
          <w:szCs w:val="28"/>
        </w:rPr>
        <w:t xml:space="preserve">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5A0D5C">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proofErr w:type="gramStart"/>
      <w:r w:rsidRPr="005A0D5C">
        <w:rPr>
          <w:rFonts w:eastAsiaTheme="minorHAnsi"/>
          <w:kern w:val="0"/>
          <w:sz w:val="28"/>
          <w:szCs w:val="28"/>
        </w:rPr>
        <w:t>положениях</w:t>
      </w:r>
      <w:proofErr w:type="gramEnd"/>
      <w:r w:rsidRPr="005A0D5C">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основных </w:t>
      </w:r>
      <w:proofErr w:type="gramStart"/>
      <w:r w:rsidRPr="005A0D5C">
        <w:rPr>
          <w:rFonts w:eastAsiaTheme="minorHAnsi"/>
          <w:kern w:val="0"/>
          <w:sz w:val="28"/>
          <w:szCs w:val="28"/>
        </w:rPr>
        <w:t>направлениях</w:t>
      </w:r>
      <w:proofErr w:type="gramEnd"/>
      <w:r w:rsidRPr="005A0D5C">
        <w:rPr>
          <w:rFonts w:eastAsiaTheme="minorHAnsi"/>
          <w:kern w:val="0"/>
          <w:sz w:val="28"/>
          <w:szCs w:val="28"/>
        </w:rPr>
        <w:t xml:space="preserve"> бюджетной политики и основных направлениях налоговой политики;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основных </w:t>
      </w:r>
      <w:proofErr w:type="gramStart"/>
      <w:r w:rsidRPr="005A0D5C">
        <w:rPr>
          <w:rFonts w:eastAsiaTheme="minorHAnsi"/>
          <w:kern w:val="0"/>
          <w:sz w:val="28"/>
          <w:szCs w:val="28"/>
        </w:rPr>
        <w:t>направлениях</w:t>
      </w:r>
      <w:proofErr w:type="gramEnd"/>
      <w:r w:rsidRPr="005A0D5C">
        <w:rPr>
          <w:rFonts w:eastAsiaTheme="minorHAnsi"/>
          <w:kern w:val="0"/>
          <w:sz w:val="28"/>
          <w:szCs w:val="28"/>
        </w:rPr>
        <w:t xml:space="preserve"> таможенно-тарифной политики Российской Федерации;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proofErr w:type="gramStart"/>
      <w:r w:rsidRPr="005A0D5C">
        <w:rPr>
          <w:rFonts w:eastAsiaTheme="minorHAnsi"/>
          <w:kern w:val="0"/>
          <w:sz w:val="28"/>
          <w:szCs w:val="28"/>
        </w:rPr>
        <w:t>прогнозе</w:t>
      </w:r>
      <w:proofErr w:type="gramEnd"/>
      <w:r w:rsidRPr="005A0D5C">
        <w:rPr>
          <w:rFonts w:eastAsiaTheme="minorHAnsi"/>
          <w:kern w:val="0"/>
          <w:sz w:val="28"/>
          <w:szCs w:val="28"/>
        </w:rPr>
        <w:t xml:space="preserve"> социально-экономического развития;</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бюджетном </w:t>
      </w:r>
      <w:proofErr w:type="gramStart"/>
      <w:r w:rsidRPr="005A0D5C">
        <w:rPr>
          <w:rFonts w:eastAsiaTheme="minorHAnsi"/>
          <w:kern w:val="0"/>
          <w:sz w:val="28"/>
          <w:szCs w:val="28"/>
        </w:rPr>
        <w:t>прогнозе</w:t>
      </w:r>
      <w:proofErr w:type="gramEnd"/>
      <w:r w:rsidRPr="005A0D5C">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муниципальных </w:t>
      </w:r>
      <w:proofErr w:type="gramStart"/>
      <w:r w:rsidRPr="005A0D5C">
        <w:rPr>
          <w:rFonts w:eastAsiaTheme="minorHAnsi"/>
          <w:kern w:val="0"/>
          <w:sz w:val="28"/>
          <w:szCs w:val="28"/>
        </w:rPr>
        <w:t>программах</w:t>
      </w:r>
      <w:proofErr w:type="gramEnd"/>
      <w:r w:rsidRPr="005A0D5C">
        <w:rPr>
          <w:rFonts w:eastAsiaTheme="minorHAnsi"/>
          <w:kern w:val="0"/>
          <w:sz w:val="28"/>
          <w:szCs w:val="28"/>
        </w:rPr>
        <w:t xml:space="preserve">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5A0D5C">
        <w:rPr>
          <w:bCs/>
        </w:rPr>
        <w:t> </w:t>
      </w:r>
      <w:r w:rsidR="009917B8" w:rsidRPr="00AB378E">
        <w:rPr>
          <w:bCs/>
        </w:rPr>
        <w:t>Порядок составления проекта местного бюджета устанавлива</w:t>
      </w:r>
      <w:r w:rsidR="00F81CDD" w:rsidRPr="005A0D5C">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w:t>
      </w:r>
      <w:r w:rsidR="00156BDF">
        <w:rPr>
          <w:bCs/>
          <w:sz w:val="28"/>
          <w:szCs w:val="28"/>
        </w:rPr>
        <w:t>и плановый период</w:t>
      </w:r>
      <w:r w:rsidR="007D4D60">
        <w:rPr>
          <w:bCs/>
          <w:sz w:val="28"/>
          <w:szCs w:val="28"/>
        </w:rPr>
        <w:t xml:space="preserve"> </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662552" w:rsidRDefault="00662552" w:rsidP="0081350A">
      <w:pPr>
        <w:tabs>
          <w:tab w:val="left" w:pos="9781"/>
        </w:tabs>
        <w:ind w:right="49" w:firstLine="851"/>
        <w:jc w:val="both"/>
        <w:rPr>
          <w:bCs/>
          <w:strike/>
          <w:sz w:val="28"/>
          <w:szCs w:val="28"/>
        </w:rPr>
      </w:pPr>
      <w:r w:rsidRPr="00662552">
        <w:rPr>
          <w:bCs/>
          <w:sz w:val="28"/>
          <w:szCs w:val="28"/>
        </w:rPr>
        <w:t>4. </w:t>
      </w:r>
      <w:r w:rsidR="002D1102" w:rsidRPr="00662552">
        <w:rPr>
          <w:bCs/>
          <w:sz w:val="28"/>
          <w:szCs w:val="28"/>
        </w:rPr>
        <w:t>Проект местного бюджета выносится на публичные слушания. Результаты публичных слушаний подлежат опубликованию.</w:t>
      </w:r>
    </w:p>
    <w:p w:rsidR="009917B8" w:rsidRPr="00662552" w:rsidRDefault="009917B8" w:rsidP="0081350A">
      <w:pPr>
        <w:pStyle w:val="210"/>
        <w:ind w:firstLine="851"/>
        <w:jc w:val="both"/>
        <w:rPr>
          <w:bCs/>
          <w:szCs w:val="28"/>
        </w:rPr>
      </w:pPr>
      <w:r w:rsidRPr="00662552">
        <w:rPr>
          <w:bCs/>
          <w:szCs w:val="28"/>
        </w:rPr>
        <w:t>После рассмотрения на публичных слушаниях проект местного бюджета рассматривается Советом.</w:t>
      </w:r>
    </w:p>
    <w:p w:rsidR="009917B8" w:rsidRDefault="009917B8" w:rsidP="00156BDF">
      <w:pPr>
        <w:pStyle w:val="ConsNonformat"/>
        <w:jc w:val="both"/>
        <w:rPr>
          <w:rFonts w:ascii="Times New Roman" w:hAnsi="Times New Roman"/>
          <w:sz w:val="28"/>
        </w:rPr>
      </w:pPr>
    </w:p>
    <w:p w:rsidR="009917B8" w:rsidRDefault="009917B8" w:rsidP="0081350A">
      <w:pPr>
        <w:ind w:firstLine="851"/>
        <w:jc w:val="both"/>
        <w:rPr>
          <w:b/>
          <w:sz w:val="28"/>
        </w:rPr>
      </w:pPr>
      <w:r>
        <w:rPr>
          <w:b/>
          <w:sz w:val="28"/>
        </w:rPr>
        <w:t>Статья 75. Муниципальные внутренние заимствования, муниципальные гарантии</w:t>
      </w:r>
    </w:p>
    <w:p w:rsidR="006C0C30" w:rsidRPr="008A6D0D" w:rsidRDefault="00662552"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1. </w:t>
      </w:r>
      <w:r w:rsidR="006C0C30" w:rsidRPr="008A6D0D">
        <w:rPr>
          <w:rFonts w:eastAsia="Times New Roman"/>
          <w:kern w:val="0"/>
          <w:sz w:val="28"/>
          <w:szCs w:val="28"/>
          <w:lang w:eastAsia="ru-RU"/>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662552" w:rsidP="0081350A">
      <w:pPr>
        <w:pStyle w:val="WW-2"/>
      </w:pPr>
      <w:r>
        <w:t>2. </w:t>
      </w:r>
      <w:r w:rsidR="009917B8" w:rsidRPr="008A6D0D">
        <w:t xml:space="preserve">От имени поселения право осуществления муниципальных внутренних заимствований принадлежит администрации. </w:t>
      </w:r>
    </w:p>
    <w:p w:rsidR="006C0C30" w:rsidRPr="008A6D0D" w:rsidRDefault="00662552" w:rsidP="006C0C30">
      <w:pPr>
        <w:suppressAutoHyphens w:val="0"/>
        <w:autoSpaceDE w:val="0"/>
        <w:autoSpaceDN w:val="0"/>
        <w:adjustRightInd w:val="0"/>
        <w:ind w:firstLine="851"/>
        <w:jc w:val="both"/>
        <w:rPr>
          <w:sz w:val="28"/>
          <w:szCs w:val="28"/>
        </w:rPr>
      </w:pPr>
      <w:r>
        <w:rPr>
          <w:sz w:val="28"/>
          <w:szCs w:val="28"/>
        </w:rPr>
        <w:t>3. </w:t>
      </w:r>
      <w:r w:rsidR="006C0C30"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62552"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4. </w:t>
      </w:r>
      <w:r w:rsidR="006C0C30" w:rsidRPr="008A6D0D">
        <w:rPr>
          <w:rFonts w:eastAsia="Times New Roman"/>
          <w:kern w:val="0"/>
          <w:sz w:val="28"/>
          <w:szCs w:val="28"/>
          <w:lang w:eastAsia="ru-RU"/>
        </w:rPr>
        <w:t>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8A6D0D" w:rsidRDefault="00662552" w:rsidP="0081350A">
      <w:pPr>
        <w:pStyle w:val="WW-2"/>
      </w:pPr>
      <w:r>
        <w:t>5. </w:t>
      </w:r>
      <w:r w:rsidR="009917B8" w:rsidRPr="008A6D0D">
        <w:t xml:space="preserve">Муниципальные гарантии могут предоставляться муниципальным </w:t>
      </w:r>
      <w:r w:rsidR="009917B8" w:rsidRPr="008A6D0D">
        <w:lastRenderedPageBreak/>
        <w:t xml:space="preserve">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 xml:space="preserve">поселения на очередной финансовый </w:t>
      </w:r>
      <w:r w:rsidRPr="00156BDF">
        <w:t>год</w:t>
      </w:r>
      <w:r w:rsidR="008151D8" w:rsidRPr="00156BDF">
        <w:t xml:space="preserve"> </w:t>
      </w:r>
      <w:r w:rsidR="00156BDF" w:rsidRPr="00156BDF">
        <w:rPr>
          <w:bCs/>
          <w:szCs w:val="28"/>
        </w:rPr>
        <w:t>и плановый период</w:t>
      </w:r>
      <w:r w:rsidRPr="00156BDF">
        <w:t>,</w:t>
      </w:r>
      <w:r w:rsidRPr="008A6D0D">
        <w:t xml:space="preserve"> решений администрации поселения, а также договора о предоставлении муниципальной гарантии.</w:t>
      </w:r>
    </w:p>
    <w:p w:rsidR="009917B8" w:rsidRPr="008A6D0D" w:rsidRDefault="009917B8"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662552">
        <w:rPr>
          <w:rFonts w:eastAsiaTheme="minorHAnsi"/>
          <w:kern w:val="0"/>
          <w:sz w:val="28"/>
          <w:szCs w:val="28"/>
        </w:rPr>
        <w:t> </w:t>
      </w:r>
      <w:r w:rsidR="00733EC3" w:rsidRPr="008A6D0D">
        <w:rPr>
          <w:rFonts w:eastAsiaTheme="minorHAnsi"/>
          <w:kern w:val="0"/>
          <w:sz w:val="28"/>
          <w:szCs w:val="28"/>
        </w:rPr>
        <w:t xml:space="preserve">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662552" w:rsidP="0081350A">
      <w:pPr>
        <w:pStyle w:val="WW-2"/>
      </w:pPr>
      <w:r>
        <w:t>7. </w:t>
      </w:r>
      <w:r w:rsidR="009917B8" w:rsidRPr="008A6D0D">
        <w:t>От имени поселения право выдачи муниципальных гарантий принадлежит администрации.</w:t>
      </w:r>
    </w:p>
    <w:p w:rsidR="009917B8" w:rsidRPr="008A6D0D" w:rsidRDefault="009917B8" w:rsidP="0081350A">
      <w:pPr>
        <w:pStyle w:val="WW-2"/>
      </w:pPr>
      <w:r w:rsidRPr="008A6D0D">
        <w:t xml:space="preserve">8. В случае предоставления муниципальной гарантии </w:t>
      </w:r>
      <w:r w:rsidR="00F701AF" w:rsidRPr="008A6D0D">
        <w:t xml:space="preserve">финансовый орган поселения обязан </w:t>
      </w:r>
      <w:r w:rsidRPr="008A6D0D">
        <w:t>провести проверку финансового состояния получателя указанной гарантии.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295BA7" w:rsidRDefault="009917B8" w:rsidP="00156BDF">
      <w:pPr>
        <w:jc w:val="both"/>
        <w:rPr>
          <w:rFonts w:eastAsia="Times New Roman"/>
          <w:sz w:val="28"/>
          <w:szCs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76</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662552" w:rsidP="0081350A">
      <w:pPr>
        <w:pStyle w:val="ad"/>
        <w:spacing w:after="0" w:line="100" w:lineRule="atLeast"/>
        <w:ind w:firstLine="851"/>
        <w:jc w:val="both"/>
        <w:rPr>
          <w:rFonts w:eastAsia="Times New Roman"/>
          <w:sz w:val="28"/>
        </w:rPr>
      </w:pPr>
      <w:r>
        <w:rPr>
          <w:rFonts w:eastAsia="Times New Roman"/>
          <w:sz w:val="28"/>
        </w:rPr>
        <w:t>1. </w:t>
      </w:r>
      <w:r w:rsidR="009917B8" w:rsidRPr="00A50D29">
        <w:rPr>
          <w:rFonts w:eastAsia="Times New Roman"/>
          <w:sz w:val="28"/>
        </w:rPr>
        <w:t>Исполнение местного бюджета</w:t>
      </w:r>
      <w:r w:rsidR="009917B8" w:rsidRPr="00A50D29">
        <w:rPr>
          <w:rFonts w:eastAsia="Times New Roman"/>
          <w:b/>
          <w:sz w:val="28"/>
        </w:rPr>
        <w:t xml:space="preserve"> </w:t>
      </w:r>
      <w:r w:rsidR="009917B8" w:rsidRPr="00A50D29">
        <w:rPr>
          <w:rFonts w:eastAsia="Times New Roman"/>
          <w:sz w:val="28"/>
        </w:rPr>
        <w:t>производится в соответствии с Бюджетным кодексом Российской Федерации и</w:t>
      </w:r>
      <w:r w:rsidR="009917B8" w:rsidRPr="00A50D29">
        <w:rPr>
          <w:rFonts w:eastAsia="Times New Roman"/>
          <w:b/>
          <w:sz w:val="28"/>
        </w:rPr>
        <w:t xml:space="preserve"> </w:t>
      </w:r>
      <w:r w:rsidR="009917B8" w:rsidRPr="00A50D29">
        <w:rPr>
          <w:rFonts w:eastAsia="Times New Roman"/>
          <w:sz w:val="28"/>
        </w:rPr>
        <w:t xml:space="preserve">обеспечивается администрацией. </w:t>
      </w:r>
    </w:p>
    <w:p w:rsidR="009917B8" w:rsidRPr="00A50D29" w:rsidRDefault="00662552" w:rsidP="0081350A">
      <w:pPr>
        <w:pStyle w:val="ad"/>
        <w:spacing w:after="0" w:line="100" w:lineRule="atLeast"/>
        <w:ind w:firstLine="851"/>
        <w:jc w:val="both"/>
        <w:rPr>
          <w:rFonts w:eastAsia="Times New Roman"/>
          <w:sz w:val="28"/>
        </w:rPr>
      </w:pPr>
      <w:r>
        <w:rPr>
          <w:rFonts w:eastAsia="Times New Roman"/>
          <w:sz w:val="28"/>
        </w:rPr>
        <w:t>2. </w:t>
      </w:r>
      <w:r w:rsidR="009917B8" w:rsidRPr="00A50D29">
        <w:rPr>
          <w:rFonts w:eastAsia="Times New Roman"/>
          <w:sz w:val="28"/>
        </w:rPr>
        <w:t xml:space="preserve">Организация исполнения местного бюджета возлагается на финансовый орган и </w:t>
      </w:r>
      <w:r w:rsidR="00EB73A2" w:rsidRPr="00A50D29">
        <w:rPr>
          <w:sz w:val="28"/>
          <w:szCs w:val="28"/>
        </w:rPr>
        <w:t xml:space="preserve">организуется </w:t>
      </w:r>
      <w:r w:rsidR="009917B8"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009917B8" w:rsidRPr="00A50D29">
        <w:rPr>
          <w:rFonts w:eastAsia="Times New Roman"/>
          <w:sz w:val="28"/>
        </w:rPr>
        <w:t>бюджетной росписи</w:t>
      </w:r>
      <w:r w:rsidR="00EB73A2" w:rsidRPr="00A50D29">
        <w:rPr>
          <w:sz w:val="28"/>
          <w:szCs w:val="28"/>
        </w:rPr>
        <w:t xml:space="preserve"> и кассового плана</w:t>
      </w:r>
      <w:r w:rsidR="009917B8" w:rsidRPr="00A50D29">
        <w:rPr>
          <w:rFonts w:eastAsia="Times New Roman"/>
          <w:sz w:val="28"/>
        </w:rPr>
        <w:t xml:space="preserve">. </w:t>
      </w:r>
    </w:p>
    <w:p w:rsidR="009917B8" w:rsidRPr="00DE1717" w:rsidRDefault="00662552" w:rsidP="0081350A">
      <w:pPr>
        <w:ind w:firstLine="851"/>
        <w:jc w:val="both"/>
        <w:rPr>
          <w:rFonts w:eastAsia="Times New Roman"/>
          <w:sz w:val="28"/>
        </w:rPr>
      </w:pPr>
      <w:r>
        <w:rPr>
          <w:rFonts w:eastAsia="Times New Roman"/>
          <w:sz w:val="28"/>
        </w:rPr>
        <w:t>3. </w:t>
      </w:r>
      <w:r w:rsidR="009917B8" w:rsidRPr="00A50D29">
        <w:rPr>
          <w:rFonts w:eastAsia="Times New Roman"/>
          <w:sz w:val="28"/>
        </w:rPr>
        <w:t>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156BDF">
      <w:pPr>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77.</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662552" w:rsidRDefault="00662552" w:rsidP="008D20A1">
      <w:pPr>
        <w:widowControl/>
        <w:suppressAutoHyphens w:val="0"/>
        <w:autoSpaceDE w:val="0"/>
        <w:autoSpaceDN w:val="0"/>
        <w:adjustRightInd w:val="0"/>
        <w:ind w:firstLine="851"/>
        <w:jc w:val="both"/>
        <w:rPr>
          <w:rFonts w:eastAsiaTheme="minorHAnsi"/>
          <w:kern w:val="0"/>
          <w:sz w:val="28"/>
          <w:szCs w:val="28"/>
        </w:rPr>
      </w:pPr>
      <w:r w:rsidRPr="00662552">
        <w:rPr>
          <w:rFonts w:eastAsiaTheme="minorHAnsi"/>
          <w:kern w:val="0"/>
          <w:sz w:val="28"/>
          <w:szCs w:val="28"/>
        </w:rPr>
        <w:t>1. </w:t>
      </w:r>
      <w:r w:rsidR="008D20A1" w:rsidRPr="00662552">
        <w:rPr>
          <w:rFonts w:eastAsiaTheme="minorHAnsi"/>
          <w:kern w:val="0"/>
          <w:sz w:val="28"/>
          <w:szCs w:val="28"/>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662552" w:rsidRDefault="00587D6D" w:rsidP="00587D6D">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662552">
        <w:rPr>
          <w:rFonts w:eastAsiaTheme="minorHAnsi"/>
          <w:bCs/>
          <w:kern w:val="0"/>
          <w:sz w:val="28"/>
          <w:szCs w:val="28"/>
        </w:rPr>
        <w:t>.</w:t>
      </w:r>
    </w:p>
    <w:p w:rsidR="00F43CEC" w:rsidRPr="00662552" w:rsidRDefault="00662552" w:rsidP="00B3686A">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lastRenderedPageBreak/>
        <w:t>2. </w:t>
      </w:r>
      <w:r w:rsidR="00F43CEC" w:rsidRPr="00662552">
        <w:rPr>
          <w:rFonts w:eastAsiaTheme="minorHAnsi"/>
          <w:bCs/>
          <w:kern w:val="0"/>
          <w:sz w:val="28"/>
          <w:szCs w:val="28"/>
        </w:rPr>
        <w:t>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662552">
        <w:rPr>
          <w:rFonts w:eastAsia="Calibri"/>
          <w:bCs/>
          <w:kern w:val="0"/>
          <w:sz w:val="28"/>
          <w:szCs w:val="28"/>
        </w:rPr>
        <w:t>а</w:t>
      </w:r>
      <w:r w:rsidR="00F43CEC" w:rsidRPr="00662552">
        <w:rPr>
          <w:rFonts w:eastAsiaTheme="minorHAnsi"/>
          <w:bCs/>
          <w:kern w:val="0"/>
          <w:sz w:val="28"/>
          <w:szCs w:val="28"/>
        </w:rPr>
        <w:t>.</w:t>
      </w:r>
    </w:p>
    <w:p w:rsidR="00F43CEC" w:rsidRPr="00662552" w:rsidRDefault="00F43CEC" w:rsidP="00B3686A">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662552">
        <w:rPr>
          <w:bCs/>
          <w:sz w:val="28"/>
          <w:szCs w:val="28"/>
        </w:rPr>
        <w:t>3</w:t>
      </w:r>
      <w:r w:rsidR="008A1815" w:rsidRPr="00662552">
        <w:rPr>
          <w:bCs/>
          <w:sz w:val="28"/>
          <w:szCs w:val="28"/>
        </w:rPr>
        <w:t>.</w:t>
      </w:r>
      <w:r w:rsidR="00662552">
        <w:rPr>
          <w:bCs/>
          <w:sz w:val="28"/>
          <w:szCs w:val="28"/>
        </w:rPr>
        <w:t> </w:t>
      </w:r>
      <w:r w:rsidR="009A1534" w:rsidRPr="00C71751">
        <w:rPr>
          <w:bCs/>
          <w:sz w:val="28"/>
          <w:szCs w:val="28"/>
        </w:rPr>
        <w:t>Контрольно-счетная палата му</w:t>
      </w:r>
      <w:r w:rsidR="00662552">
        <w:rPr>
          <w:bCs/>
          <w:sz w:val="28"/>
          <w:szCs w:val="28"/>
        </w:rPr>
        <w:t xml:space="preserve">ниципального образования Тихорецкий район </w:t>
      </w:r>
      <w:r w:rsidR="009A1534" w:rsidRPr="00C71751">
        <w:rPr>
          <w:bCs/>
          <w:sz w:val="28"/>
          <w:szCs w:val="28"/>
        </w:rPr>
        <w:t>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с Советом му</w:t>
      </w:r>
      <w:r w:rsidR="00662552">
        <w:rPr>
          <w:bCs/>
          <w:sz w:val="28"/>
          <w:szCs w:val="28"/>
        </w:rPr>
        <w:t>ниципального образования Тихорецкий</w:t>
      </w:r>
      <w:r w:rsidR="00180E3D" w:rsidRPr="00C71751">
        <w:rPr>
          <w:bCs/>
          <w:sz w:val="28"/>
          <w:szCs w:val="28"/>
        </w:rPr>
        <w:t xml:space="preserve"> район </w:t>
      </w:r>
      <w:r w:rsidR="001D7FA5" w:rsidRPr="00C71751">
        <w:rPr>
          <w:bCs/>
          <w:sz w:val="28"/>
          <w:szCs w:val="28"/>
        </w:rPr>
        <w:t>в целях реализац</w:t>
      </w:r>
      <w:r w:rsidR="00662552">
        <w:rPr>
          <w:bCs/>
          <w:sz w:val="28"/>
          <w:szCs w:val="28"/>
        </w:rPr>
        <w:t xml:space="preserve">ии Федерального закона от 7 февраля </w:t>
      </w:r>
      <w:r w:rsidR="001D7FA5" w:rsidRPr="00C71751">
        <w:rPr>
          <w:bCs/>
          <w:sz w:val="28"/>
          <w:szCs w:val="28"/>
        </w:rPr>
        <w:t>2011</w:t>
      </w:r>
      <w:r w:rsidR="00662552">
        <w:rPr>
          <w:bCs/>
          <w:sz w:val="28"/>
          <w:szCs w:val="28"/>
        </w:rPr>
        <w:t xml:space="preserve"> года</w:t>
      </w:r>
      <w:r w:rsidR="001D7FA5" w:rsidRPr="00C71751">
        <w:rPr>
          <w:bCs/>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К ос</w:t>
      </w:r>
      <w:r w:rsidR="00662552">
        <w:rPr>
          <w:sz w:val="28"/>
          <w:szCs w:val="28"/>
        </w:rPr>
        <w:t>новным полномочиям контрольно</w:t>
      </w:r>
      <w:r w:rsidR="00156BDF">
        <w:rPr>
          <w:sz w:val="28"/>
          <w:szCs w:val="28"/>
        </w:rPr>
        <w:t>-</w:t>
      </w:r>
      <w:r w:rsidRPr="00C71751">
        <w:rPr>
          <w:sz w:val="28"/>
          <w:szCs w:val="28"/>
        </w:rPr>
        <w:t>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2552" w:rsidP="006637AB">
      <w:pPr>
        <w:autoSpaceDE w:val="0"/>
        <w:autoSpaceDN w:val="0"/>
        <w:adjustRightInd w:val="0"/>
        <w:ind w:firstLine="851"/>
        <w:jc w:val="both"/>
        <w:outlineLvl w:val="0"/>
        <w:rPr>
          <w:sz w:val="28"/>
          <w:szCs w:val="28"/>
        </w:rPr>
      </w:pPr>
      <w:r>
        <w:rPr>
          <w:sz w:val="28"/>
          <w:szCs w:val="28"/>
        </w:rPr>
        <w:t>4) </w:t>
      </w:r>
      <w:r w:rsidR="006637AB" w:rsidRPr="00C71751">
        <w:rPr>
          <w:sz w:val="28"/>
          <w:szCs w:val="28"/>
        </w:rPr>
        <w:t xml:space="preserve">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2" w:history="1">
        <w:r w:rsidR="006637AB" w:rsidRPr="00C71751">
          <w:rPr>
            <w:rStyle w:val="afa"/>
            <w:color w:val="auto"/>
            <w:sz w:val="28"/>
            <w:szCs w:val="28"/>
            <w:u w:val="none"/>
          </w:rPr>
          <w:t>законодательством</w:t>
        </w:r>
      </w:hyperlink>
      <w:r w:rsidR="006637AB" w:rsidRPr="00C71751">
        <w:rPr>
          <w:sz w:val="28"/>
          <w:szCs w:val="28"/>
        </w:rPr>
        <w:t xml:space="preserve"> Российской Федерации;</w:t>
      </w:r>
    </w:p>
    <w:p w:rsidR="006637AB" w:rsidRPr="00C71751" w:rsidRDefault="00662552" w:rsidP="006637AB">
      <w:pPr>
        <w:autoSpaceDE w:val="0"/>
        <w:autoSpaceDN w:val="0"/>
        <w:adjustRightInd w:val="0"/>
        <w:ind w:firstLine="851"/>
        <w:jc w:val="both"/>
        <w:outlineLvl w:val="0"/>
        <w:rPr>
          <w:sz w:val="28"/>
          <w:szCs w:val="28"/>
        </w:rPr>
      </w:pPr>
      <w:r>
        <w:rPr>
          <w:sz w:val="28"/>
          <w:szCs w:val="28"/>
        </w:rPr>
        <w:t>5) </w:t>
      </w:r>
      <w:r w:rsidR="006637AB" w:rsidRPr="00C71751">
        <w:rPr>
          <w:sz w:val="28"/>
          <w:szCs w:val="28"/>
        </w:rPr>
        <w:t>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2552" w:rsidP="006637AB">
      <w:pPr>
        <w:autoSpaceDE w:val="0"/>
        <w:autoSpaceDN w:val="0"/>
        <w:adjustRightInd w:val="0"/>
        <w:ind w:firstLine="851"/>
        <w:jc w:val="both"/>
        <w:outlineLvl w:val="0"/>
        <w:rPr>
          <w:sz w:val="28"/>
          <w:szCs w:val="28"/>
        </w:rPr>
      </w:pPr>
      <w:r>
        <w:rPr>
          <w:sz w:val="28"/>
          <w:szCs w:val="28"/>
        </w:rPr>
        <w:t>6) </w:t>
      </w:r>
      <w:r w:rsidR="006637AB" w:rsidRPr="00C71751">
        <w:rPr>
          <w:sz w:val="28"/>
          <w:szCs w:val="28"/>
        </w:rPr>
        <w:t>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2552" w:rsidP="006637AB">
      <w:pPr>
        <w:autoSpaceDE w:val="0"/>
        <w:autoSpaceDN w:val="0"/>
        <w:adjustRightInd w:val="0"/>
        <w:ind w:firstLine="851"/>
        <w:jc w:val="both"/>
        <w:outlineLvl w:val="0"/>
        <w:rPr>
          <w:sz w:val="28"/>
          <w:szCs w:val="28"/>
        </w:rPr>
      </w:pPr>
      <w:r>
        <w:rPr>
          <w:sz w:val="28"/>
          <w:szCs w:val="28"/>
        </w:rPr>
        <w:t>7) </w:t>
      </w:r>
      <w:r w:rsidR="006637AB" w:rsidRPr="00C71751">
        <w:rPr>
          <w:sz w:val="28"/>
          <w:szCs w:val="28"/>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2552" w:rsidP="006637AB">
      <w:pPr>
        <w:autoSpaceDE w:val="0"/>
        <w:autoSpaceDN w:val="0"/>
        <w:adjustRightInd w:val="0"/>
        <w:ind w:firstLine="851"/>
        <w:jc w:val="both"/>
        <w:outlineLvl w:val="0"/>
        <w:rPr>
          <w:sz w:val="28"/>
          <w:szCs w:val="28"/>
        </w:rPr>
      </w:pPr>
      <w:r>
        <w:rPr>
          <w:sz w:val="28"/>
          <w:szCs w:val="28"/>
        </w:rPr>
        <w:t>9) </w:t>
      </w:r>
      <w:r w:rsidR="006637AB" w:rsidRPr="00C71751">
        <w:rPr>
          <w:sz w:val="28"/>
          <w:szCs w:val="28"/>
        </w:rPr>
        <w:t>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2552" w:rsidP="006637AB">
      <w:pPr>
        <w:autoSpaceDE w:val="0"/>
        <w:autoSpaceDN w:val="0"/>
        <w:adjustRightInd w:val="0"/>
        <w:ind w:firstLine="851"/>
        <w:jc w:val="both"/>
        <w:outlineLvl w:val="0"/>
        <w:rPr>
          <w:sz w:val="28"/>
          <w:szCs w:val="28"/>
        </w:rPr>
      </w:pPr>
      <w:r>
        <w:rPr>
          <w:sz w:val="28"/>
          <w:szCs w:val="28"/>
        </w:rPr>
        <w:t>10) </w:t>
      </w:r>
      <w:r w:rsidR="006637AB" w:rsidRPr="00C71751">
        <w:rPr>
          <w:sz w:val="28"/>
          <w:szCs w:val="28"/>
        </w:rPr>
        <w:t>участие в пределах полномочий в мероприятиях, направленных на противодействие коррупции;</w:t>
      </w:r>
    </w:p>
    <w:p w:rsidR="006637AB" w:rsidRPr="00C71751" w:rsidRDefault="00662552" w:rsidP="006637AB">
      <w:pPr>
        <w:autoSpaceDE w:val="0"/>
        <w:autoSpaceDN w:val="0"/>
        <w:adjustRightInd w:val="0"/>
        <w:ind w:firstLine="851"/>
        <w:jc w:val="both"/>
        <w:outlineLvl w:val="0"/>
        <w:rPr>
          <w:sz w:val="28"/>
          <w:szCs w:val="28"/>
          <w:u w:val="single"/>
        </w:rPr>
      </w:pPr>
      <w:r>
        <w:rPr>
          <w:sz w:val="28"/>
          <w:szCs w:val="28"/>
        </w:rPr>
        <w:lastRenderedPageBreak/>
        <w:t>11) </w:t>
      </w:r>
      <w:r w:rsidR="006637AB" w:rsidRPr="00C71751">
        <w:rPr>
          <w:sz w:val="28"/>
          <w:szCs w:val="28"/>
        </w:rPr>
        <w:t>иные полномочия в сфере внешнего муниципального финансового контроля, установленные федеральными законами, уставом и решениями Совета.</w:t>
      </w:r>
    </w:p>
    <w:p w:rsidR="00D60455" w:rsidRPr="008A6D0D" w:rsidRDefault="00F1251A" w:rsidP="0081350A">
      <w:pPr>
        <w:ind w:firstLine="851"/>
        <w:jc w:val="both"/>
        <w:rPr>
          <w:bCs/>
          <w:sz w:val="28"/>
          <w:szCs w:val="28"/>
        </w:rPr>
      </w:pPr>
      <w:r w:rsidRPr="00662552">
        <w:rPr>
          <w:bCs/>
          <w:sz w:val="28"/>
          <w:szCs w:val="28"/>
        </w:rPr>
        <w:t>4</w:t>
      </w:r>
      <w:r w:rsidR="00D60455" w:rsidRPr="00662552">
        <w:rPr>
          <w:bCs/>
          <w:sz w:val="28"/>
          <w:szCs w:val="28"/>
        </w:rPr>
        <w:t>.</w:t>
      </w:r>
      <w:r w:rsidR="00662552">
        <w:rPr>
          <w:bCs/>
          <w:sz w:val="28"/>
          <w:szCs w:val="28"/>
        </w:rPr>
        <w:t> </w:t>
      </w:r>
      <w:r w:rsidR="00D60455" w:rsidRPr="008A6D0D">
        <w:rPr>
          <w:bCs/>
          <w:sz w:val="28"/>
          <w:szCs w:val="28"/>
        </w:rPr>
        <w:t>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C71751" w:rsidRDefault="00870606" w:rsidP="0081350A">
      <w:pPr>
        <w:ind w:firstLine="851"/>
        <w:jc w:val="both"/>
        <w:rPr>
          <w:bCs/>
          <w:sz w:val="28"/>
          <w:szCs w:val="28"/>
        </w:rPr>
      </w:pPr>
      <w:r w:rsidRPr="00C71751">
        <w:rPr>
          <w:bCs/>
          <w:sz w:val="28"/>
          <w:szCs w:val="28"/>
        </w:rPr>
        <w:t>5</w:t>
      </w:r>
      <w:r w:rsidR="00662552">
        <w:rPr>
          <w:bCs/>
          <w:sz w:val="28"/>
          <w:szCs w:val="28"/>
        </w:rPr>
        <w:t>. </w:t>
      </w:r>
      <w:r w:rsidR="009917B8" w:rsidRPr="00C71751">
        <w:rPr>
          <w:bCs/>
          <w:sz w:val="28"/>
          <w:szCs w:val="28"/>
        </w:rPr>
        <w:t>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984171" w:rsidRPr="008A6D0D" w:rsidRDefault="00662552" w:rsidP="002C01BD">
      <w:pPr>
        <w:widowControl/>
        <w:suppressAutoHyphens w:val="0"/>
        <w:autoSpaceDE w:val="0"/>
        <w:autoSpaceDN w:val="0"/>
        <w:adjustRightInd w:val="0"/>
        <w:ind w:firstLine="851"/>
        <w:jc w:val="both"/>
        <w:rPr>
          <w:rFonts w:eastAsiaTheme="minorHAnsi"/>
          <w:bCs/>
          <w:kern w:val="0"/>
          <w:sz w:val="28"/>
          <w:szCs w:val="28"/>
        </w:rPr>
      </w:pPr>
      <w:r>
        <w:rPr>
          <w:bCs/>
          <w:sz w:val="28"/>
        </w:rPr>
        <w:t>6. </w:t>
      </w:r>
      <w:r w:rsidR="00984171" w:rsidRPr="008A6D0D">
        <w:rPr>
          <w:bCs/>
          <w:sz w:val="28"/>
        </w:rPr>
        <w:t>Финансовый орган поселения осуществляет финансовый контроль</w:t>
      </w:r>
      <w:r w:rsidR="00984171" w:rsidRPr="008A6D0D">
        <w:rPr>
          <w:rFonts w:eastAsiaTheme="minorHAnsi"/>
          <w:bCs/>
          <w:kern w:val="0"/>
          <w:sz w:val="28"/>
          <w:szCs w:val="28"/>
        </w:rPr>
        <w:t xml:space="preserve"> за </w:t>
      </w:r>
      <w:proofErr w:type="spellStart"/>
      <w:r w:rsidR="00984171" w:rsidRPr="008A6D0D">
        <w:rPr>
          <w:rFonts w:eastAsiaTheme="minorHAnsi"/>
          <w:bCs/>
          <w:kern w:val="0"/>
          <w:sz w:val="28"/>
          <w:szCs w:val="28"/>
        </w:rPr>
        <w:t>непревышением</w:t>
      </w:r>
      <w:proofErr w:type="spellEnd"/>
      <w:r w:rsidR="00984171" w:rsidRPr="008A6D0D">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00984171"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00984171"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662552" w:rsidP="00DE37D0">
      <w:pPr>
        <w:ind w:firstLine="710"/>
        <w:jc w:val="both"/>
        <w:rPr>
          <w:sz w:val="28"/>
          <w:szCs w:val="28"/>
        </w:rPr>
      </w:pPr>
      <w:r>
        <w:rPr>
          <w:sz w:val="28"/>
          <w:szCs w:val="28"/>
        </w:rPr>
        <w:t>7. </w:t>
      </w:r>
      <w:r w:rsidR="00DE37D0" w:rsidRPr="008A6D0D">
        <w:rPr>
          <w:sz w:val="28"/>
          <w:szCs w:val="28"/>
        </w:rPr>
        <w:t>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662552" w:rsidP="00DE37D0">
      <w:pPr>
        <w:ind w:firstLine="710"/>
        <w:jc w:val="both"/>
        <w:rPr>
          <w:sz w:val="28"/>
          <w:szCs w:val="28"/>
        </w:rPr>
      </w:pPr>
      <w:r>
        <w:rPr>
          <w:sz w:val="28"/>
          <w:szCs w:val="28"/>
        </w:rPr>
        <w:t>8. </w:t>
      </w:r>
      <w:r w:rsidR="00DE37D0" w:rsidRPr="008A6D0D">
        <w:rPr>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662552" w:rsidP="00DE37D0">
      <w:pPr>
        <w:pStyle w:val="ConsNormal"/>
        <w:ind w:firstLine="851"/>
        <w:jc w:val="both"/>
        <w:rPr>
          <w:rFonts w:ascii="Times New Roman" w:hAnsi="Times New Roman"/>
          <w:bCs/>
          <w:sz w:val="28"/>
        </w:rPr>
      </w:pPr>
      <w:r>
        <w:rPr>
          <w:rFonts w:ascii="Times New Roman" w:hAnsi="Times New Roman"/>
          <w:sz w:val="28"/>
          <w:szCs w:val="28"/>
        </w:rPr>
        <w:t>9. </w:t>
      </w:r>
      <w:r w:rsidR="00DE37D0" w:rsidRPr="008A6D0D">
        <w:rPr>
          <w:rFonts w:ascii="Times New Roman" w:hAnsi="Times New Roman"/>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Default="00984171" w:rsidP="00156BDF">
      <w:pPr>
        <w:pStyle w:val="ConsNormal"/>
        <w:ind w:firstLine="0"/>
        <w:jc w:val="both"/>
        <w:rPr>
          <w:rFonts w:ascii="Times New Roman" w:hAnsi="Times New Roman"/>
          <w:bCs/>
          <w:sz w:val="28"/>
        </w:rPr>
      </w:pPr>
    </w:p>
    <w:p w:rsidR="00295BA7" w:rsidRPr="008A6D0D" w:rsidRDefault="00295BA7" w:rsidP="00156BDF">
      <w:pPr>
        <w:pStyle w:val="ConsNormal"/>
        <w:ind w:firstLine="0"/>
        <w:jc w:val="both"/>
        <w:rPr>
          <w:rFonts w:ascii="Times New Roman" w:hAnsi="Times New Roman"/>
          <w:bCs/>
          <w:sz w:val="28"/>
        </w:rPr>
      </w:pPr>
    </w:p>
    <w:p w:rsidR="009917B8" w:rsidRPr="00716AD0" w:rsidRDefault="009917B8"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w:t>
      </w:r>
      <w:r w:rsidRPr="00716AD0">
        <w:rPr>
          <w:rFonts w:ascii="Times New Roman" w:hAnsi="Times New Roman"/>
          <w:sz w:val="28"/>
        </w:rPr>
        <w:t xml:space="preserve"> </w:t>
      </w:r>
      <w:r w:rsidRPr="00716AD0">
        <w:rPr>
          <w:rFonts w:ascii="Times New Roman" w:hAnsi="Times New Roman"/>
          <w:b/>
          <w:sz w:val="28"/>
        </w:rPr>
        <w:t>Подготовка, рассмотрение и утверждение отчета об исполнении местного бюджета</w:t>
      </w:r>
    </w:p>
    <w:p w:rsidR="009917B8" w:rsidRPr="00716AD0" w:rsidRDefault="00662552" w:rsidP="0081350A">
      <w:pPr>
        <w:pStyle w:val="31"/>
        <w:ind w:firstLine="851"/>
        <w:jc w:val="both"/>
        <w:rPr>
          <w:rFonts w:eastAsia="Times New Roman"/>
          <w:sz w:val="28"/>
        </w:rPr>
      </w:pPr>
      <w:r>
        <w:rPr>
          <w:rFonts w:eastAsia="Times New Roman"/>
          <w:sz w:val="28"/>
        </w:rPr>
        <w:t>1. </w:t>
      </w:r>
      <w:r w:rsidR="009917B8" w:rsidRPr="00716AD0">
        <w:rPr>
          <w:rFonts w:eastAsia="Times New Roman"/>
          <w:sz w:val="28"/>
        </w:rPr>
        <w:t xml:space="preserve">Отчет об исполнении местного бюджета разрабатывается и </w:t>
      </w:r>
      <w:r w:rsidR="009917B8" w:rsidRPr="00716AD0">
        <w:rPr>
          <w:rFonts w:eastAsia="Times New Roman"/>
          <w:sz w:val="28"/>
        </w:rPr>
        <w:lastRenderedPageBreak/>
        <w:t xml:space="preserve">утверждается в форме проекта правового акта Совета. </w:t>
      </w:r>
    </w:p>
    <w:p w:rsidR="006631EF" w:rsidRPr="00662552" w:rsidRDefault="00662552" w:rsidP="001618D9">
      <w:pPr>
        <w:widowControl/>
        <w:suppressAutoHyphens w:val="0"/>
        <w:autoSpaceDE w:val="0"/>
        <w:autoSpaceDN w:val="0"/>
        <w:adjustRightInd w:val="0"/>
        <w:ind w:firstLine="851"/>
        <w:jc w:val="both"/>
        <w:rPr>
          <w:sz w:val="28"/>
        </w:rPr>
      </w:pPr>
      <w:r w:rsidRPr="00662552">
        <w:rPr>
          <w:rFonts w:eastAsiaTheme="minorHAnsi"/>
          <w:kern w:val="0"/>
          <w:sz w:val="28"/>
          <w:szCs w:val="28"/>
        </w:rPr>
        <w:t>2. </w:t>
      </w:r>
      <w:r w:rsidR="006631EF" w:rsidRPr="00662552">
        <w:rPr>
          <w:rFonts w:eastAsiaTheme="minorHAnsi"/>
          <w:kern w:val="0"/>
          <w:sz w:val="28"/>
          <w:szCs w:val="28"/>
        </w:rPr>
        <w:t>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9917B8" w:rsidRPr="00716AD0" w:rsidRDefault="009917B8" w:rsidP="0081350A">
      <w:pPr>
        <w:pStyle w:val="ConsNormal"/>
        <w:ind w:firstLine="851"/>
        <w:jc w:val="both"/>
        <w:rPr>
          <w:rStyle w:val="80"/>
        </w:rPr>
      </w:pPr>
      <w:r w:rsidRPr="00716AD0">
        <w:rPr>
          <w:rFonts w:ascii="Times New Roman" w:hAnsi="Times New Roman"/>
          <w:sz w:val="28"/>
        </w:rPr>
        <w:t xml:space="preserve">Отчет представляется в Совет </w:t>
      </w:r>
      <w:r w:rsidR="00451A6E" w:rsidRPr="00716AD0">
        <w:rPr>
          <w:rFonts w:ascii="Times New Roman" w:hAnsi="Times New Roman"/>
          <w:sz w:val="28"/>
        </w:rPr>
        <w:t xml:space="preserve">администрацией </w:t>
      </w:r>
      <w:r w:rsidRPr="00716AD0">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80"/>
        </w:rPr>
        <w:t>, не позднее 1 мая текущего года.</w:t>
      </w:r>
    </w:p>
    <w:p w:rsidR="009917B8" w:rsidRPr="00716AD0" w:rsidRDefault="00B237AB" w:rsidP="0081350A">
      <w:pPr>
        <w:pStyle w:val="ConsNormal"/>
        <w:ind w:firstLine="851"/>
        <w:jc w:val="both"/>
        <w:rPr>
          <w:rFonts w:ascii="Times New Roman" w:hAnsi="Times New Roman"/>
          <w:sz w:val="28"/>
        </w:rPr>
      </w:pPr>
      <w:r>
        <w:rPr>
          <w:rFonts w:ascii="Times New Roman" w:hAnsi="Times New Roman"/>
          <w:sz w:val="28"/>
        </w:rPr>
        <w:t>3. </w:t>
      </w:r>
      <w:r w:rsidR="009917B8" w:rsidRPr="00716AD0">
        <w:rPr>
          <w:rFonts w:ascii="Times New Roman" w:hAnsi="Times New Roman"/>
          <w:sz w:val="28"/>
        </w:rPr>
        <w:t xml:space="preserve">До начала рассмотрения отчета проводится внешняя проверка отчета. </w:t>
      </w:r>
    </w:p>
    <w:p w:rsidR="009917B8" w:rsidRPr="00716AD0" w:rsidRDefault="00B237AB" w:rsidP="000E7549">
      <w:pPr>
        <w:pStyle w:val="ConsNormal"/>
        <w:ind w:firstLine="851"/>
        <w:jc w:val="both"/>
        <w:rPr>
          <w:rFonts w:ascii="Times New Roman" w:hAnsi="Times New Roman"/>
          <w:sz w:val="28"/>
        </w:rPr>
      </w:pPr>
      <w:r>
        <w:rPr>
          <w:rFonts w:ascii="Times New Roman" w:hAnsi="Times New Roman"/>
          <w:sz w:val="28"/>
        </w:rPr>
        <w:t>4. </w:t>
      </w:r>
      <w:r w:rsidR="009917B8" w:rsidRPr="00716AD0">
        <w:rPr>
          <w:rFonts w:ascii="Times New Roman" w:hAnsi="Times New Roman"/>
          <w:sz w:val="28"/>
        </w:rPr>
        <w:t xml:space="preserve">Отчет об исполнении местного бюджета выносится на публичные слушания, назначаемые </w:t>
      </w:r>
      <w:r w:rsidR="002D378B">
        <w:rPr>
          <w:rFonts w:ascii="Times New Roman" w:hAnsi="Times New Roman"/>
          <w:sz w:val="28"/>
        </w:rPr>
        <w:t>администрацией</w:t>
      </w:r>
      <w:r w:rsidR="009917B8" w:rsidRPr="00716AD0">
        <w:rPr>
          <w:rFonts w:ascii="Times New Roman" w:hAnsi="Times New Roman"/>
          <w:sz w:val="28"/>
        </w:rPr>
        <w:t>.</w:t>
      </w:r>
    </w:p>
    <w:p w:rsidR="009917B8" w:rsidRPr="00716AD0" w:rsidRDefault="00B237AB" w:rsidP="000E7549">
      <w:pPr>
        <w:ind w:firstLine="851"/>
        <w:jc w:val="both"/>
        <w:rPr>
          <w:rFonts w:eastAsia="Times New Roman"/>
          <w:sz w:val="28"/>
        </w:rPr>
      </w:pPr>
      <w:r>
        <w:rPr>
          <w:rFonts w:eastAsia="Times New Roman"/>
          <w:sz w:val="28"/>
        </w:rPr>
        <w:t>5. </w:t>
      </w:r>
      <w:r w:rsidR="009917B8" w:rsidRPr="00716AD0">
        <w:rPr>
          <w:rFonts w:eastAsia="Times New Roman"/>
          <w:sz w:val="28"/>
        </w:rPr>
        <w:t>Совет принимает решение по отчету после получения результатов проверки отчета и рассмотрения отчета на публичных слушаниях.</w:t>
      </w:r>
    </w:p>
    <w:p w:rsidR="009917B8" w:rsidRPr="00716AD0" w:rsidRDefault="00B237AB" w:rsidP="000E7549">
      <w:pPr>
        <w:pStyle w:val="8"/>
        <w:keepNext w:val="0"/>
        <w:ind w:firstLine="851"/>
        <w:jc w:val="both"/>
      </w:pPr>
      <w:r>
        <w:t>6. </w:t>
      </w:r>
      <w:r w:rsidR="009917B8" w:rsidRPr="00716AD0">
        <w:t>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716AD0" w:rsidRDefault="009917B8" w:rsidP="000E7549">
      <w:pPr>
        <w:pStyle w:val="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2F3F83" w:rsidRDefault="00B237AB" w:rsidP="000E7549">
      <w:pPr>
        <w:pStyle w:val="ConsPlusNormal"/>
        <w:ind w:firstLine="851"/>
        <w:jc w:val="both"/>
        <w:outlineLvl w:val="3"/>
        <w:rPr>
          <w:rFonts w:ascii="Times New Roman" w:eastAsiaTheme="minorHAnsi" w:hAnsi="Times New Roman" w:cs="Times New Roman"/>
          <w:kern w:val="0"/>
          <w:sz w:val="28"/>
          <w:szCs w:val="28"/>
          <w:lang w:eastAsia="en-US" w:bidi="ar-SA"/>
        </w:rPr>
      </w:pPr>
      <w:r>
        <w:rPr>
          <w:rFonts w:ascii="Times New Roman" w:hAnsi="Times New Roman"/>
          <w:sz w:val="28"/>
        </w:rPr>
        <w:t>7. </w:t>
      </w:r>
      <w:r w:rsidR="00E93902" w:rsidRPr="00716AD0">
        <w:rPr>
          <w:rFonts w:ascii="Times New Roman" w:hAnsi="Times New Roman"/>
          <w:sz w:val="28"/>
        </w:rPr>
        <w:t xml:space="preserve">Финансовый орган </w:t>
      </w:r>
      <w:r w:rsidR="00E93902" w:rsidRPr="00716AD0">
        <w:rPr>
          <w:rFonts w:ascii="Times New Roman" w:eastAsiaTheme="minorHAnsi" w:hAnsi="Times New Roman" w:cs="Times New Roman"/>
          <w:kern w:val="0"/>
          <w:sz w:val="28"/>
          <w:szCs w:val="28"/>
          <w:lang w:eastAsia="en-US" w:bidi="ar-SA"/>
        </w:rPr>
        <w:t>поселения представляет бюджетную отчетность в финансовый орган муниципального образован</w:t>
      </w:r>
      <w:r>
        <w:rPr>
          <w:rFonts w:ascii="Times New Roman" w:eastAsiaTheme="minorHAnsi" w:hAnsi="Times New Roman" w:cs="Times New Roman"/>
          <w:kern w:val="0"/>
          <w:sz w:val="28"/>
          <w:szCs w:val="28"/>
          <w:lang w:eastAsia="en-US" w:bidi="ar-SA"/>
        </w:rPr>
        <w:t>ия Тихорецкий</w:t>
      </w:r>
      <w:r w:rsidR="00E93902" w:rsidRPr="00716AD0">
        <w:rPr>
          <w:rFonts w:ascii="Times New Roman" w:eastAsiaTheme="minorHAnsi" w:hAnsi="Times New Roman" w:cs="Times New Roman"/>
          <w:kern w:val="0"/>
          <w:sz w:val="28"/>
          <w:szCs w:val="28"/>
          <w:lang w:eastAsia="en-US" w:bidi="ar-SA"/>
        </w:rPr>
        <w:t xml:space="preserve"> район.</w:t>
      </w:r>
    </w:p>
    <w:p w:rsidR="009917B8" w:rsidRDefault="009917B8" w:rsidP="00156BDF">
      <w:pPr>
        <w:pStyle w:val="ConsNormal"/>
        <w:ind w:firstLine="0"/>
        <w:jc w:val="both"/>
        <w:rPr>
          <w:rFonts w:ascii="Times New Roman" w:hAnsi="Times New Roman"/>
          <w:sz w:val="28"/>
        </w:rPr>
      </w:pPr>
    </w:p>
    <w:p w:rsidR="00295BA7" w:rsidRDefault="00295BA7" w:rsidP="00156BDF">
      <w:pPr>
        <w:pStyle w:val="ConsNormal"/>
        <w:ind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79. Управление муниципальным долгом</w:t>
      </w:r>
    </w:p>
    <w:p w:rsidR="009917B8" w:rsidRPr="00AB378E" w:rsidRDefault="00B237AB" w:rsidP="00D34392">
      <w:pPr>
        <w:ind w:firstLine="851"/>
        <w:jc w:val="both"/>
        <w:rPr>
          <w:bCs/>
          <w:sz w:val="28"/>
          <w:szCs w:val="28"/>
        </w:rPr>
      </w:pPr>
      <w:r>
        <w:rPr>
          <w:bCs/>
          <w:sz w:val="28"/>
          <w:szCs w:val="28"/>
        </w:rPr>
        <w:t>1. </w:t>
      </w:r>
      <w:r w:rsidR="009917B8" w:rsidRPr="00AB378E">
        <w:rPr>
          <w:bCs/>
          <w:sz w:val="28"/>
          <w:szCs w:val="28"/>
        </w:rPr>
        <w:t xml:space="preserve">Управление муниципальным долгом осуществляет </w:t>
      </w:r>
      <w:r w:rsidR="00421B41">
        <w:rPr>
          <w:bCs/>
          <w:sz w:val="28"/>
          <w:szCs w:val="28"/>
        </w:rPr>
        <w:t>а</w:t>
      </w:r>
      <w:r w:rsidR="009917B8" w:rsidRPr="00AB378E">
        <w:rPr>
          <w:bCs/>
          <w:sz w:val="28"/>
          <w:szCs w:val="28"/>
        </w:rPr>
        <w:t>дминистрация.</w:t>
      </w:r>
    </w:p>
    <w:p w:rsidR="009917B8" w:rsidRPr="00AB378E" w:rsidRDefault="00B237AB" w:rsidP="00D34392">
      <w:pPr>
        <w:ind w:firstLine="851"/>
        <w:jc w:val="both"/>
        <w:rPr>
          <w:bCs/>
          <w:sz w:val="28"/>
          <w:szCs w:val="28"/>
        </w:rPr>
      </w:pPr>
      <w:r>
        <w:rPr>
          <w:bCs/>
          <w:sz w:val="28"/>
          <w:szCs w:val="28"/>
        </w:rPr>
        <w:t>2. </w:t>
      </w:r>
      <w:r w:rsidR="009917B8" w:rsidRPr="00AB378E">
        <w:rPr>
          <w:bCs/>
          <w:sz w:val="28"/>
          <w:szCs w:val="28"/>
        </w:rPr>
        <w:t xml:space="preserve">Управление муниципальным долгом осуществляется с соблюдением требований, установленных в </w:t>
      </w:r>
      <w:r w:rsidR="009917B8" w:rsidRPr="003B5BD4">
        <w:rPr>
          <w:bCs/>
          <w:sz w:val="28"/>
          <w:szCs w:val="28"/>
        </w:rPr>
        <w:t>статья</w:t>
      </w:r>
      <w:r w:rsidR="009917B8" w:rsidRPr="00156BDF">
        <w:rPr>
          <w:bCs/>
          <w:sz w:val="28"/>
          <w:szCs w:val="28"/>
        </w:rPr>
        <w:t xml:space="preserve">х </w:t>
      </w:r>
      <w:r w:rsidR="009917B8" w:rsidRPr="00AB378E">
        <w:rPr>
          <w:bCs/>
          <w:sz w:val="28"/>
          <w:szCs w:val="28"/>
        </w:rPr>
        <w:t>107 и 111 Бюджетного кодекса Российской Федерации.</w:t>
      </w:r>
    </w:p>
    <w:p w:rsidR="00994CA7" w:rsidRPr="00B237AB" w:rsidRDefault="00994CA7" w:rsidP="00D34392">
      <w:pPr>
        <w:widowControl/>
        <w:suppressAutoHyphens w:val="0"/>
        <w:autoSpaceDE w:val="0"/>
        <w:autoSpaceDN w:val="0"/>
        <w:adjustRightInd w:val="0"/>
        <w:ind w:firstLine="851"/>
        <w:jc w:val="both"/>
        <w:rPr>
          <w:rFonts w:eastAsiaTheme="minorHAnsi"/>
          <w:kern w:val="0"/>
          <w:sz w:val="28"/>
          <w:szCs w:val="28"/>
        </w:rPr>
      </w:pPr>
      <w:r w:rsidRPr="00B237AB">
        <w:rPr>
          <w:rFonts w:eastAsiaTheme="minorHAnsi"/>
          <w:kern w:val="0"/>
          <w:sz w:val="28"/>
          <w:szCs w:val="28"/>
        </w:rPr>
        <w:t xml:space="preserve">Если при исполнении местного бюджета нарушаются предельные значения, указанные в </w:t>
      </w:r>
      <w:hyperlink r:id="rId13" w:history="1">
        <w:r w:rsidRPr="00B237AB">
          <w:rPr>
            <w:rFonts w:eastAsiaTheme="minorHAnsi"/>
            <w:kern w:val="0"/>
            <w:sz w:val="28"/>
            <w:szCs w:val="28"/>
          </w:rPr>
          <w:t>статьях 107</w:t>
        </w:r>
      </w:hyperlink>
      <w:r w:rsidRPr="00B237AB">
        <w:rPr>
          <w:rFonts w:eastAsiaTheme="minorHAnsi"/>
          <w:kern w:val="0"/>
          <w:sz w:val="28"/>
          <w:szCs w:val="28"/>
        </w:rPr>
        <w:t xml:space="preserve"> и </w:t>
      </w:r>
      <w:hyperlink r:id="rId14" w:history="1">
        <w:r w:rsidRPr="00B237AB">
          <w:rPr>
            <w:rFonts w:eastAsiaTheme="minorHAnsi"/>
            <w:kern w:val="0"/>
            <w:sz w:val="28"/>
            <w:szCs w:val="28"/>
          </w:rPr>
          <w:t>111</w:t>
        </w:r>
      </w:hyperlink>
      <w:r w:rsidRPr="00B237AB">
        <w:rPr>
          <w:rFonts w:eastAsiaTheme="minorHAnsi"/>
          <w:kern w:val="0"/>
          <w:sz w:val="28"/>
          <w:szCs w:val="28"/>
        </w:rPr>
        <w:t xml:space="preserve"> </w:t>
      </w:r>
      <w:r w:rsidR="00981F15" w:rsidRPr="00B237AB">
        <w:rPr>
          <w:rFonts w:eastAsiaTheme="minorHAnsi"/>
          <w:kern w:val="0"/>
          <w:sz w:val="28"/>
          <w:szCs w:val="28"/>
        </w:rPr>
        <w:t>Бюджетного кодекса Российской Федерации</w:t>
      </w:r>
      <w:r w:rsidRPr="00B237AB">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B237AB" w:rsidRDefault="00B237AB" w:rsidP="00D34392">
      <w:pPr>
        <w:widowControl/>
        <w:suppressAutoHyphens w:val="0"/>
        <w:autoSpaceDE w:val="0"/>
        <w:autoSpaceDN w:val="0"/>
        <w:adjustRightInd w:val="0"/>
        <w:ind w:firstLine="851"/>
        <w:jc w:val="both"/>
        <w:rPr>
          <w:rFonts w:eastAsiaTheme="minorHAnsi"/>
          <w:kern w:val="0"/>
          <w:sz w:val="28"/>
          <w:szCs w:val="28"/>
        </w:rPr>
      </w:pPr>
      <w:r w:rsidRPr="00B237AB">
        <w:rPr>
          <w:rFonts w:eastAsiaTheme="minorHAnsi"/>
          <w:kern w:val="0"/>
          <w:sz w:val="28"/>
          <w:szCs w:val="28"/>
        </w:rPr>
        <w:t>3. </w:t>
      </w:r>
      <w:r w:rsidR="00EF3482" w:rsidRPr="00B237AB">
        <w:rPr>
          <w:rFonts w:eastAsia="Times New Roman"/>
          <w:bCs/>
          <w:sz w:val="28"/>
          <w:szCs w:val="28"/>
        </w:rPr>
        <w:t>Финансовый орган поселения ведет муниципальную долговую книгу,</w:t>
      </w:r>
      <w:r w:rsidR="00EF3482" w:rsidRPr="00B237AB">
        <w:rPr>
          <w:rFonts w:eastAsiaTheme="minorHAnsi"/>
          <w:kern w:val="0"/>
          <w:sz w:val="28"/>
          <w:szCs w:val="28"/>
        </w:rPr>
        <w:t xml:space="preserve"> в которую вносятся сведения, </w:t>
      </w:r>
      <w:r w:rsidR="006E6EBD" w:rsidRPr="00B237AB">
        <w:rPr>
          <w:rFonts w:eastAsiaTheme="minorHAnsi"/>
          <w:kern w:val="0"/>
          <w:sz w:val="28"/>
          <w:szCs w:val="28"/>
        </w:rPr>
        <w:t>определенные</w:t>
      </w:r>
      <w:r w:rsidR="00962C3B" w:rsidRPr="00B237AB">
        <w:rPr>
          <w:rFonts w:eastAsiaTheme="minorHAnsi"/>
          <w:kern w:val="0"/>
          <w:sz w:val="28"/>
          <w:szCs w:val="28"/>
        </w:rPr>
        <w:t xml:space="preserve"> Бюджетным кодексом Российской Федерации</w:t>
      </w:r>
      <w:r w:rsidR="00EF3482" w:rsidRPr="00B237AB">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156BDF">
      <w:pPr>
        <w:pStyle w:val="22"/>
        <w:tabs>
          <w:tab w:val="left" w:pos="142"/>
        </w:tabs>
        <w:spacing w:before="0" w:after="0"/>
        <w:ind w:firstLine="0"/>
        <w:rPr>
          <w:rFonts w:eastAsia="Times New Roman"/>
        </w:rPr>
      </w:pPr>
    </w:p>
    <w:p w:rsidR="00295BA7" w:rsidRDefault="00295BA7" w:rsidP="00156BDF">
      <w:pPr>
        <w:pStyle w:val="22"/>
        <w:tabs>
          <w:tab w:val="left" w:pos="142"/>
        </w:tabs>
        <w:spacing w:before="0" w:after="0"/>
        <w:ind w:firstLine="0"/>
        <w:rPr>
          <w:rFonts w:eastAsia="Times New Roman"/>
        </w:rPr>
      </w:pPr>
    </w:p>
    <w:p w:rsidR="00295BA7" w:rsidRDefault="00295BA7" w:rsidP="00156BDF">
      <w:pPr>
        <w:pStyle w:val="22"/>
        <w:tabs>
          <w:tab w:val="left" w:pos="142"/>
        </w:tabs>
        <w:spacing w:before="0" w:after="0"/>
        <w:ind w:firstLine="0"/>
        <w:rPr>
          <w:rFonts w:eastAsia="Times New Roman"/>
        </w:rPr>
      </w:pPr>
    </w:p>
    <w:p w:rsidR="009917B8" w:rsidRDefault="009917B8" w:rsidP="00156BDF">
      <w:pPr>
        <w:tabs>
          <w:tab w:val="left" w:pos="142"/>
        </w:tabs>
        <w:jc w:val="center"/>
        <w:rPr>
          <w:rFonts w:eastAsia="Times New Roman"/>
          <w:b/>
          <w:caps/>
          <w:sz w:val="28"/>
        </w:rPr>
      </w:pPr>
      <w:r>
        <w:rPr>
          <w:rFonts w:eastAsia="Times New Roman"/>
          <w:b/>
          <w:caps/>
          <w:sz w:val="28"/>
        </w:rPr>
        <w:lastRenderedPageBreak/>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156BDF">
      <w:pPr>
        <w:tabs>
          <w:tab w:val="left" w:pos="142"/>
        </w:tabs>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156BDF">
      <w:pPr>
        <w:pStyle w:val="ConsNormal"/>
        <w:tabs>
          <w:tab w:val="left" w:pos="142"/>
        </w:tabs>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81.</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156BDF">
      <w:pPr>
        <w:pStyle w:val="ConsNonformat"/>
        <w:tabs>
          <w:tab w:val="left" w:pos="142"/>
        </w:tabs>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00B237AB">
        <w:t xml:space="preserve">от 6 октября </w:t>
      </w:r>
      <w:r>
        <w:t xml:space="preserve">2003 года </w:t>
      </w:r>
      <w:r w:rsidR="00B237AB">
        <w:t xml:space="preserve">                </w:t>
      </w:r>
      <w:r>
        <w:t xml:space="preserve">№ 131-ФЗ </w:t>
      </w:r>
      <w:r>
        <w:rPr>
          <w:rFonts w:eastAsia="Times New Roman"/>
        </w:rPr>
        <w:t>«Об общих принципах организации местного самоуправления в Российской Федерации».</w:t>
      </w:r>
    </w:p>
    <w:p w:rsidR="002F3F83" w:rsidRDefault="002F3F83" w:rsidP="00156BDF">
      <w:pPr>
        <w:jc w:val="both"/>
        <w:rPr>
          <w:b/>
          <w:sz w:val="28"/>
          <w:szCs w:val="28"/>
        </w:rPr>
      </w:pPr>
    </w:p>
    <w:p w:rsidR="009917B8" w:rsidRDefault="009917B8" w:rsidP="0081350A">
      <w:pPr>
        <w:ind w:firstLine="900"/>
        <w:jc w:val="both"/>
        <w:rPr>
          <w:b/>
          <w:sz w:val="28"/>
          <w:szCs w:val="28"/>
        </w:rPr>
      </w:pPr>
      <w:r>
        <w:rPr>
          <w:b/>
          <w:sz w:val="28"/>
          <w:szCs w:val="28"/>
        </w:rPr>
        <w:t>Статья 83. Удаление главы поселения в отставку</w:t>
      </w:r>
    </w:p>
    <w:p w:rsidR="009917B8" w:rsidRDefault="00B237AB" w:rsidP="0081350A">
      <w:pPr>
        <w:ind w:firstLine="900"/>
        <w:jc w:val="both"/>
        <w:rPr>
          <w:sz w:val="28"/>
          <w:szCs w:val="28"/>
        </w:rPr>
      </w:pPr>
      <w:r>
        <w:rPr>
          <w:sz w:val="28"/>
          <w:szCs w:val="28"/>
        </w:rPr>
        <w:t>1. </w:t>
      </w:r>
      <w:r w:rsidR="009917B8">
        <w:rPr>
          <w:sz w:val="28"/>
          <w:szCs w:val="28"/>
        </w:rPr>
        <w:t>Совет поселения в соответствии</w:t>
      </w:r>
      <w:r>
        <w:rPr>
          <w:sz w:val="28"/>
          <w:szCs w:val="28"/>
        </w:rPr>
        <w:t xml:space="preserve"> с Федеральным законом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B237AB" w:rsidP="0081350A">
      <w:pPr>
        <w:ind w:firstLine="900"/>
        <w:jc w:val="both"/>
        <w:rPr>
          <w:sz w:val="28"/>
          <w:szCs w:val="28"/>
        </w:rPr>
      </w:pPr>
      <w:r>
        <w:rPr>
          <w:sz w:val="28"/>
          <w:szCs w:val="28"/>
        </w:rPr>
        <w:t>1) </w:t>
      </w:r>
      <w:r w:rsidR="009917B8">
        <w:rPr>
          <w:sz w:val="28"/>
          <w:szCs w:val="28"/>
        </w:rPr>
        <w:t xml:space="preserve">решения, действия (бездействие) главы поселения, повлекшие (повлекшее) наступление последствий, предусмотренных пунктами 2 и 3 части 1 статьи </w:t>
      </w:r>
      <w:r w:rsidR="007D33CA">
        <w:rPr>
          <w:sz w:val="28"/>
          <w:szCs w:val="28"/>
        </w:rPr>
        <w:t xml:space="preserve">75 Федерального закона от </w:t>
      </w:r>
      <w:r>
        <w:rPr>
          <w:sz w:val="28"/>
          <w:szCs w:val="28"/>
        </w:rPr>
        <w:t xml:space="preserve">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w:t>
      </w:r>
    </w:p>
    <w:p w:rsidR="009917B8" w:rsidRDefault="00B237AB" w:rsidP="0081350A">
      <w:pPr>
        <w:ind w:firstLine="900"/>
        <w:jc w:val="both"/>
        <w:rPr>
          <w:sz w:val="28"/>
          <w:szCs w:val="28"/>
        </w:rPr>
      </w:pPr>
      <w:r>
        <w:rPr>
          <w:sz w:val="28"/>
          <w:szCs w:val="28"/>
        </w:rPr>
        <w:t>2) </w:t>
      </w:r>
      <w:r w:rsidR="009917B8">
        <w:rPr>
          <w:sz w:val="28"/>
          <w:szCs w:val="28"/>
        </w:rPr>
        <w:t>неисполнение в течение трех и более месяцев обязанностей по решению вопросов местного значения, осуществлению полномочий, предусмотренн</w:t>
      </w:r>
      <w:r>
        <w:rPr>
          <w:sz w:val="28"/>
          <w:szCs w:val="28"/>
        </w:rPr>
        <w:t xml:space="preserve">ых Федеральным законом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иными федеральными законами, настоящим уставом, и (или) </w:t>
      </w:r>
      <w:r w:rsidR="009917B8">
        <w:rPr>
          <w:sz w:val="28"/>
          <w:szCs w:val="28"/>
        </w:rPr>
        <w:lastRenderedPageBreak/>
        <w:t>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5" w:history="1">
        <w:r w:rsidRPr="002F3F83">
          <w:rPr>
            <w:rFonts w:ascii="Times New Roman" w:eastAsiaTheme="minorHAnsi" w:hAnsi="Times New Roman" w:cs="Times New Roman"/>
            <w:kern w:val="0"/>
            <w:sz w:val="28"/>
            <w:szCs w:val="28"/>
            <w:lang w:eastAsia="en-US" w:bidi="ar-SA"/>
          </w:rPr>
          <w:t>законом</w:t>
        </w:r>
      </w:hyperlink>
      <w:r w:rsidR="00B237AB">
        <w:rPr>
          <w:rFonts w:ascii="Times New Roman" w:eastAsiaTheme="minorHAnsi" w:hAnsi="Times New Roman" w:cs="Times New Roman"/>
          <w:kern w:val="0"/>
          <w:sz w:val="28"/>
          <w:szCs w:val="28"/>
          <w:lang w:eastAsia="en-US" w:bidi="ar-SA"/>
        </w:rPr>
        <w:t xml:space="preserve"> от 25 декабря </w:t>
      </w:r>
      <w:r w:rsidRPr="002F3F83">
        <w:rPr>
          <w:rFonts w:ascii="Times New Roman" w:eastAsiaTheme="minorHAnsi" w:hAnsi="Times New Roman" w:cs="Times New Roman"/>
          <w:kern w:val="0"/>
          <w:sz w:val="28"/>
          <w:szCs w:val="28"/>
          <w:lang w:eastAsia="en-US" w:bidi="ar-SA"/>
        </w:rPr>
        <w:t>2008</w:t>
      </w:r>
      <w:r w:rsidR="00B237AB">
        <w:rPr>
          <w:rFonts w:ascii="Times New Roman" w:eastAsiaTheme="minorHAnsi" w:hAnsi="Times New Roman" w:cs="Times New Roman"/>
          <w:kern w:val="0"/>
          <w:sz w:val="28"/>
          <w:szCs w:val="28"/>
          <w:lang w:eastAsia="en-US" w:bidi="ar-SA"/>
        </w:rPr>
        <w:t xml:space="preserve"> года</w:t>
      </w:r>
      <w:r w:rsidRPr="002F3F83">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B237AB" w:rsidP="00283BBB">
      <w:pPr>
        <w:widowControl/>
        <w:suppressAutoHyphens w:val="0"/>
        <w:autoSpaceDE w:val="0"/>
        <w:autoSpaceDN w:val="0"/>
        <w:adjustRightInd w:val="0"/>
        <w:ind w:firstLine="851"/>
        <w:jc w:val="both"/>
        <w:rPr>
          <w:rFonts w:eastAsiaTheme="minorHAnsi"/>
          <w:bCs/>
          <w:kern w:val="0"/>
          <w:sz w:val="28"/>
          <w:szCs w:val="28"/>
        </w:rPr>
      </w:pPr>
      <w:r>
        <w:rPr>
          <w:rFonts w:eastAsiaTheme="minorHAnsi"/>
          <w:bCs/>
          <w:kern w:val="0"/>
          <w:sz w:val="28"/>
          <w:szCs w:val="28"/>
        </w:rPr>
        <w:t>5) </w:t>
      </w:r>
      <w:r w:rsidR="00283BBB" w:rsidRPr="008A6D0D">
        <w:rPr>
          <w:rFonts w:eastAsiaTheme="minorHAnsi"/>
          <w:bCs/>
          <w:kern w:val="0"/>
          <w:sz w:val="28"/>
          <w:szCs w:val="28"/>
        </w:rPr>
        <w:t xml:space="preserve">допущение главой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B237AB" w:rsidP="00347695">
      <w:pPr>
        <w:ind w:firstLine="851"/>
        <w:jc w:val="both"/>
        <w:rPr>
          <w:sz w:val="28"/>
          <w:szCs w:val="28"/>
        </w:rPr>
      </w:pPr>
      <w:r>
        <w:rPr>
          <w:sz w:val="28"/>
          <w:szCs w:val="28"/>
        </w:rPr>
        <w:t>3. </w:t>
      </w:r>
      <w:r w:rsidR="009917B8">
        <w:rPr>
          <w:sz w:val="28"/>
          <w:szCs w:val="28"/>
        </w:rPr>
        <w:t>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B237AB" w:rsidP="0081350A">
      <w:pPr>
        <w:autoSpaceDE w:val="0"/>
        <w:ind w:firstLine="900"/>
        <w:jc w:val="both"/>
        <w:rPr>
          <w:sz w:val="28"/>
          <w:szCs w:val="28"/>
        </w:rPr>
      </w:pPr>
      <w:r>
        <w:rPr>
          <w:sz w:val="28"/>
          <w:szCs w:val="28"/>
        </w:rPr>
        <w:t>4. </w:t>
      </w:r>
      <w:r w:rsidR="009917B8">
        <w:rPr>
          <w:sz w:val="28"/>
          <w:szCs w:val="28"/>
        </w:rPr>
        <w:t>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B237AB" w:rsidP="0081350A">
      <w:pPr>
        <w:autoSpaceDE w:val="0"/>
        <w:ind w:firstLine="900"/>
        <w:jc w:val="both"/>
        <w:rPr>
          <w:sz w:val="28"/>
          <w:szCs w:val="28"/>
        </w:rPr>
      </w:pPr>
      <w:r>
        <w:rPr>
          <w:sz w:val="28"/>
          <w:szCs w:val="28"/>
        </w:rPr>
        <w:t>5. </w:t>
      </w:r>
      <w:r w:rsidR="009917B8">
        <w:rPr>
          <w:sz w:val="28"/>
          <w:szCs w:val="28"/>
        </w:rPr>
        <w:t xml:space="preserve">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w:t>
      </w:r>
      <w:r>
        <w:rPr>
          <w:sz w:val="28"/>
          <w:szCs w:val="28"/>
        </w:rPr>
        <w:t xml:space="preserve">75 Федерального закона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B237AB" w:rsidP="0081350A">
      <w:pPr>
        <w:autoSpaceDE w:val="0"/>
        <w:ind w:firstLine="900"/>
        <w:jc w:val="both"/>
        <w:rPr>
          <w:sz w:val="28"/>
          <w:szCs w:val="28"/>
        </w:rPr>
      </w:pPr>
      <w:r>
        <w:rPr>
          <w:sz w:val="28"/>
          <w:szCs w:val="28"/>
        </w:rPr>
        <w:t>6. </w:t>
      </w:r>
      <w:r w:rsidR="009917B8">
        <w:rPr>
          <w:sz w:val="28"/>
          <w:szCs w:val="28"/>
        </w:rPr>
        <w:t xml:space="preserve">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w:t>
      </w:r>
      <w:r w:rsidR="009917B8">
        <w:rPr>
          <w:sz w:val="28"/>
          <w:szCs w:val="28"/>
        </w:rPr>
        <w:lastRenderedPageBreak/>
        <w:t>уведомляется не позднее дня, следующего за днем внесения указанного обращения в Совет.</w:t>
      </w:r>
    </w:p>
    <w:p w:rsidR="009917B8" w:rsidRDefault="00B237AB" w:rsidP="0081350A">
      <w:pPr>
        <w:autoSpaceDE w:val="0"/>
        <w:ind w:firstLine="900"/>
        <w:jc w:val="both"/>
        <w:rPr>
          <w:sz w:val="28"/>
          <w:szCs w:val="28"/>
        </w:rPr>
      </w:pPr>
      <w:r>
        <w:rPr>
          <w:sz w:val="28"/>
          <w:szCs w:val="28"/>
        </w:rPr>
        <w:t>7. </w:t>
      </w:r>
      <w:r w:rsidR="009917B8">
        <w:rPr>
          <w:sz w:val="28"/>
          <w:szCs w:val="28"/>
        </w:rPr>
        <w:t>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B237AB" w:rsidP="0081350A">
      <w:pPr>
        <w:autoSpaceDE w:val="0"/>
        <w:ind w:firstLine="900"/>
        <w:jc w:val="both"/>
        <w:rPr>
          <w:sz w:val="28"/>
          <w:szCs w:val="28"/>
        </w:rPr>
      </w:pPr>
      <w:r>
        <w:rPr>
          <w:sz w:val="28"/>
          <w:szCs w:val="28"/>
        </w:rPr>
        <w:t>8. </w:t>
      </w:r>
      <w:r w:rsidR="009917B8">
        <w:rPr>
          <w:sz w:val="28"/>
          <w:szCs w:val="28"/>
        </w:rPr>
        <w:t>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B237AB" w:rsidP="0081350A">
      <w:pPr>
        <w:autoSpaceDE w:val="0"/>
        <w:ind w:firstLine="900"/>
        <w:jc w:val="both"/>
        <w:rPr>
          <w:sz w:val="28"/>
          <w:szCs w:val="28"/>
        </w:rPr>
      </w:pPr>
      <w:r>
        <w:rPr>
          <w:sz w:val="28"/>
          <w:szCs w:val="28"/>
        </w:rPr>
        <w:t>9. </w:t>
      </w:r>
      <w:r w:rsidR="009917B8">
        <w:rPr>
          <w:sz w:val="28"/>
          <w:szCs w:val="28"/>
        </w:rPr>
        <w:t>Решение об удалении главы поселения в отставку подписывается депутатом, председ</w:t>
      </w:r>
      <w:r>
        <w:rPr>
          <w:sz w:val="28"/>
          <w:szCs w:val="28"/>
        </w:rPr>
        <w:t>ательствующим на сессии Совета.</w:t>
      </w:r>
    </w:p>
    <w:p w:rsidR="009917B8" w:rsidRDefault="00B237AB" w:rsidP="0081350A">
      <w:pPr>
        <w:autoSpaceDE w:val="0"/>
        <w:ind w:firstLine="900"/>
        <w:jc w:val="both"/>
        <w:rPr>
          <w:sz w:val="28"/>
          <w:szCs w:val="28"/>
        </w:rPr>
      </w:pPr>
      <w:r>
        <w:rPr>
          <w:sz w:val="28"/>
          <w:szCs w:val="28"/>
        </w:rPr>
        <w:t>10. </w:t>
      </w:r>
      <w:r w:rsidR="009917B8">
        <w:rPr>
          <w:sz w:val="28"/>
          <w:szCs w:val="28"/>
        </w:rPr>
        <w:t>При рассмотрении и принятии Советом решения об удалении главы поселения в отставку должны быть обеспечены:</w:t>
      </w:r>
    </w:p>
    <w:p w:rsidR="009917B8" w:rsidRDefault="00B237AB" w:rsidP="0081350A">
      <w:pPr>
        <w:autoSpaceDE w:val="0"/>
        <w:ind w:firstLine="900"/>
        <w:jc w:val="both"/>
        <w:rPr>
          <w:sz w:val="28"/>
          <w:szCs w:val="28"/>
        </w:rPr>
      </w:pPr>
      <w:r>
        <w:rPr>
          <w:sz w:val="28"/>
          <w:szCs w:val="28"/>
        </w:rPr>
        <w:t>1) </w:t>
      </w:r>
      <w:r w:rsidR="009917B8">
        <w:rPr>
          <w:sz w:val="28"/>
          <w:szCs w:val="28"/>
        </w:rPr>
        <w:t>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B237AB" w:rsidP="0081350A">
      <w:pPr>
        <w:autoSpaceDE w:val="0"/>
        <w:ind w:firstLine="900"/>
        <w:jc w:val="both"/>
        <w:rPr>
          <w:sz w:val="28"/>
          <w:szCs w:val="28"/>
        </w:rPr>
      </w:pPr>
      <w:r>
        <w:rPr>
          <w:sz w:val="28"/>
          <w:szCs w:val="28"/>
        </w:rPr>
        <w:t>11. </w:t>
      </w:r>
      <w:r w:rsidR="009917B8">
        <w:rPr>
          <w:sz w:val="28"/>
          <w:szCs w:val="28"/>
        </w:rPr>
        <w:t>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B237AB" w:rsidP="0081350A">
      <w:pPr>
        <w:autoSpaceDE w:val="0"/>
        <w:ind w:firstLine="900"/>
        <w:jc w:val="both"/>
        <w:rPr>
          <w:sz w:val="28"/>
          <w:szCs w:val="28"/>
        </w:rPr>
      </w:pPr>
      <w:r>
        <w:rPr>
          <w:sz w:val="28"/>
          <w:szCs w:val="28"/>
        </w:rPr>
        <w:t>12. </w:t>
      </w:r>
      <w:r w:rsidR="009917B8">
        <w:rPr>
          <w:sz w:val="28"/>
          <w:szCs w:val="28"/>
        </w:rPr>
        <w:t>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B237AB" w:rsidP="0081350A">
      <w:pPr>
        <w:pStyle w:val="22"/>
        <w:tabs>
          <w:tab w:val="left" w:pos="142"/>
        </w:tabs>
        <w:spacing w:before="0" w:after="0"/>
        <w:ind w:firstLine="851"/>
        <w:rPr>
          <w:szCs w:val="28"/>
        </w:rPr>
      </w:pPr>
      <w:r>
        <w:rPr>
          <w:szCs w:val="28"/>
        </w:rPr>
        <w:t>13. </w:t>
      </w:r>
      <w:r w:rsidR="009917B8">
        <w:rPr>
          <w:szCs w:val="28"/>
        </w:rPr>
        <w:t>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225763" w:rsidRDefault="00B237AB" w:rsidP="004F3FA0">
      <w:pPr>
        <w:suppressAutoHyphens w:val="0"/>
        <w:autoSpaceDE w:val="0"/>
        <w:autoSpaceDN w:val="0"/>
        <w:adjustRightInd w:val="0"/>
        <w:ind w:firstLine="851"/>
        <w:jc w:val="both"/>
        <w:rPr>
          <w:rFonts w:eastAsia="Times New Roman"/>
          <w:kern w:val="0"/>
          <w:sz w:val="28"/>
          <w:szCs w:val="28"/>
          <w:lang w:eastAsia="ru-RU"/>
        </w:rPr>
      </w:pPr>
      <w:r w:rsidRPr="00225763">
        <w:rPr>
          <w:rFonts w:eastAsia="Times New Roman"/>
          <w:kern w:val="0"/>
          <w:sz w:val="28"/>
          <w:szCs w:val="28"/>
          <w:lang w:eastAsia="ru-RU"/>
        </w:rPr>
        <w:t>14. </w:t>
      </w:r>
      <w:r w:rsidR="004F3FA0" w:rsidRPr="00225763">
        <w:rPr>
          <w:rFonts w:eastAsia="Times New Roman"/>
          <w:kern w:val="0"/>
          <w:sz w:val="28"/>
          <w:szCs w:val="28"/>
          <w:lang w:eastAsia="ru-RU"/>
        </w:rPr>
        <w:t>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156BDF" w:rsidRDefault="009917B8" w:rsidP="00156BDF">
      <w:pPr>
        <w:pStyle w:val="22"/>
        <w:tabs>
          <w:tab w:val="left" w:pos="142"/>
        </w:tabs>
        <w:spacing w:before="0" w:after="0"/>
        <w:ind w:firstLine="0"/>
        <w:rPr>
          <w:rFonts w:eastAsia="Times New Roman"/>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Статья 85.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156BDF">
      <w:pPr>
        <w:pStyle w:val="ConsNormal"/>
        <w:tabs>
          <w:tab w:val="left" w:pos="142"/>
        </w:tabs>
        <w:ind w:firstLine="0"/>
        <w:rPr>
          <w:rFonts w:ascii="Times New Roman" w:hAnsi="Times New Roman"/>
          <w:b/>
          <w:caps/>
          <w:sz w:val="28"/>
        </w:rPr>
      </w:pPr>
    </w:p>
    <w:p w:rsidR="009917B8" w:rsidRDefault="009917B8" w:rsidP="00156BDF">
      <w:pPr>
        <w:pStyle w:val="ConsNormal"/>
        <w:tabs>
          <w:tab w:val="left" w:pos="142"/>
        </w:tabs>
        <w:ind w:firstLine="0"/>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156BDF">
      <w:pPr>
        <w:pStyle w:val="ConsNormal"/>
        <w:tabs>
          <w:tab w:val="left" w:pos="142"/>
        </w:tabs>
        <w:ind w:firstLine="0"/>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86. О вступлении устава в силу</w:t>
      </w:r>
    </w:p>
    <w:p w:rsidR="00574A64" w:rsidRPr="008A6D0D" w:rsidRDefault="00225763" w:rsidP="00574A64">
      <w:pPr>
        <w:suppressAutoHyphens w:val="0"/>
        <w:ind w:firstLine="851"/>
        <w:jc w:val="both"/>
        <w:rPr>
          <w:sz w:val="28"/>
          <w:szCs w:val="28"/>
        </w:rPr>
      </w:pPr>
      <w:r>
        <w:rPr>
          <w:sz w:val="28"/>
          <w:szCs w:val="28"/>
        </w:rPr>
        <w:t>1. </w:t>
      </w:r>
      <w:r w:rsidR="00574A64" w:rsidRPr="008A6D0D">
        <w:rPr>
          <w:sz w:val="28"/>
          <w:szCs w:val="28"/>
        </w:rPr>
        <w:t>Устав поселения вступает в силу после его официального опубликования (обнародования).</w:t>
      </w:r>
    </w:p>
    <w:p w:rsidR="00EE76B3" w:rsidRPr="00225763" w:rsidRDefault="00225763" w:rsidP="00EE76B3">
      <w:pPr>
        <w:ind w:firstLine="851"/>
        <w:jc w:val="both"/>
        <w:rPr>
          <w:sz w:val="28"/>
          <w:szCs w:val="28"/>
        </w:rPr>
      </w:pPr>
      <w:r w:rsidRPr="00225763">
        <w:rPr>
          <w:sz w:val="28"/>
          <w:szCs w:val="28"/>
        </w:rPr>
        <w:t>2. </w:t>
      </w:r>
      <w:r w:rsidR="00EE76B3" w:rsidRPr="00225763">
        <w:rPr>
          <w:sz w:val="28"/>
          <w:szCs w:val="28"/>
        </w:rPr>
        <w:t xml:space="preserve">Пункт 20 статьи </w:t>
      </w:r>
      <w:r w:rsidR="0069613F">
        <w:rPr>
          <w:sz w:val="28"/>
          <w:szCs w:val="28"/>
        </w:rPr>
        <w:t>8</w:t>
      </w:r>
      <w:r w:rsidR="00EE76B3" w:rsidRPr="00225763">
        <w:rPr>
          <w:sz w:val="28"/>
          <w:szCs w:val="28"/>
        </w:rPr>
        <w:t>, пункт 8 статьи 3</w:t>
      </w:r>
      <w:r w:rsidR="00E869EB" w:rsidRPr="00225763">
        <w:rPr>
          <w:sz w:val="28"/>
          <w:szCs w:val="28"/>
        </w:rPr>
        <w:t>6</w:t>
      </w:r>
      <w:r w:rsidR="00EE76B3" w:rsidRPr="00225763">
        <w:rPr>
          <w:sz w:val="28"/>
          <w:szCs w:val="28"/>
        </w:rPr>
        <w:t xml:space="preserve"> настоящего устава утрачивает силу с 1 января 2016 года.</w:t>
      </w:r>
    </w:p>
    <w:p w:rsidR="00EE76B3" w:rsidRPr="00225763" w:rsidRDefault="00EE76B3" w:rsidP="00EE76B3">
      <w:pPr>
        <w:ind w:firstLine="851"/>
        <w:jc w:val="both"/>
        <w:rPr>
          <w:sz w:val="28"/>
          <w:szCs w:val="28"/>
        </w:rPr>
      </w:pPr>
      <w:r w:rsidRPr="00225763">
        <w:rPr>
          <w:sz w:val="28"/>
          <w:szCs w:val="28"/>
        </w:rPr>
        <w:t xml:space="preserve">Пункт </w:t>
      </w:r>
      <w:r w:rsidR="002D2B9A" w:rsidRPr="00225763">
        <w:rPr>
          <w:sz w:val="28"/>
          <w:szCs w:val="28"/>
        </w:rPr>
        <w:t>39</w:t>
      </w:r>
      <w:r w:rsidRPr="00225763">
        <w:rPr>
          <w:sz w:val="28"/>
          <w:szCs w:val="28"/>
        </w:rPr>
        <w:t xml:space="preserve"> статьи </w:t>
      </w:r>
      <w:r w:rsidR="0069613F">
        <w:rPr>
          <w:sz w:val="28"/>
          <w:szCs w:val="28"/>
        </w:rPr>
        <w:t>8</w:t>
      </w:r>
      <w:r w:rsidRPr="00225763">
        <w:rPr>
          <w:sz w:val="28"/>
          <w:szCs w:val="28"/>
        </w:rPr>
        <w:t xml:space="preserve"> настоящего устава вступает в силу с 1 января </w:t>
      </w:r>
      <w:r w:rsidR="00225763">
        <w:rPr>
          <w:sz w:val="28"/>
          <w:szCs w:val="28"/>
        </w:rPr>
        <w:t xml:space="preserve">        </w:t>
      </w:r>
      <w:r w:rsidRPr="00225763">
        <w:rPr>
          <w:sz w:val="28"/>
          <w:szCs w:val="28"/>
        </w:rPr>
        <w:t>2016 года.</w:t>
      </w:r>
    </w:p>
    <w:p w:rsidR="001E367F" w:rsidRPr="00225763" w:rsidRDefault="001E367F" w:rsidP="00156BDF">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87</w:t>
      </w:r>
      <w:r>
        <w:rPr>
          <w:rFonts w:eastAsia="Times New Roman"/>
          <w:sz w:val="28"/>
        </w:rPr>
        <w:t xml:space="preserve">. </w:t>
      </w:r>
      <w:r>
        <w:rPr>
          <w:rFonts w:eastAsia="Times New Roman"/>
          <w:b/>
          <w:sz w:val="28"/>
        </w:rPr>
        <w:t>О муниципальных правовых актах</w:t>
      </w:r>
    </w:p>
    <w:p w:rsidR="009E3411" w:rsidRDefault="009917B8" w:rsidP="00156BDF">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E3411" w:rsidSect="0069613F">
      <w:headerReference w:type="default" r:id="rId16"/>
      <w:pgSz w:w="11905" w:h="16837"/>
      <w:pgMar w:top="1134" w:right="567"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F0B" w:rsidRDefault="008B5F0B" w:rsidP="002F13D4">
      <w:r>
        <w:separator/>
      </w:r>
    </w:p>
  </w:endnote>
  <w:endnote w:type="continuationSeparator" w:id="0">
    <w:p w:rsidR="008B5F0B" w:rsidRDefault="008B5F0B"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F0B" w:rsidRDefault="008B5F0B" w:rsidP="002F13D4">
      <w:r>
        <w:separator/>
      </w:r>
    </w:p>
  </w:footnote>
  <w:footnote w:type="continuationSeparator" w:id="0">
    <w:p w:rsidR="008B5F0B" w:rsidRDefault="008B5F0B"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5115"/>
      <w:docPartObj>
        <w:docPartGallery w:val="Page Numbers (Top of Page)"/>
        <w:docPartUnique/>
      </w:docPartObj>
    </w:sdtPr>
    <w:sdtEndPr/>
    <w:sdtContent>
      <w:p w:rsidR="00992229" w:rsidRDefault="00992229">
        <w:pPr>
          <w:pStyle w:val="af3"/>
          <w:jc w:val="center"/>
        </w:pPr>
        <w:r>
          <w:fldChar w:fldCharType="begin"/>
        </w:r>
        <w:r>
          <w:instrText>PAGE   \* MERGEFORMAT</w:instrText>
        </w:r>
        <w:r>
          <w:fldChar w:fldCharType="separate"/>
        </w:r>
        <w:r w:rsidR="00B8126C">
          <w:rPr>
            <w:noProof/>
          </w:rPr>
          <w:t>41</w:t>
        </w:r>
        <w:r>
          <w:fldChar w:fldCharType="end"/>
        </w:r>
      </w:p>
    </w:sdtContent>
  </w:sdt>
  <w:p w:rsidR="00992229" w:rsidRDefault="0099222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111DE"/>
    <w:rsid w:val="000112EB"/>
    <w:rsid w:val="0001590E"/>
    <w:rsid w:val="00020872"/>
    <w:rsid w:val="00022709"/>
    <w:rsid w:val="00025581"/>
    <w:rsid w:val="00026181"/>
    <w:rsid w:val="000275B7"/>
    <w:rsid w:val="00027A78"/>
    <w:rsid w:val="00030334"/>
    <w:rsid w:val="000303AC"/>
    <w:rsid w:val="000327C8"/>
    <w:rsid w:val="00032D39"/>
    <w:rsid w:val="00033CBE"/>
    <w:rsid w:val="00034200"/>
    <w:rsid w:val="000347F9"/>
    <w:rsid w:val="000358F0"/>
    <w:rsid w:val="00036740"/>
    <w:rsid w:val="0003690A"/>
    <w:rsid w:val="00036D33"/>
    <w:rsid w:val="00037C59"/>
    <w:rsid w:val="00041441"/>
    <w:rsid w:val="00041DDB"/>
    <w:rsid w:val="00044091"/>
    <w:rsid w:val="000542D7"/>
    <w:rsid w:val="00056CB0"/>
    <w:rsid w:val="00062173"/>
    <w:rsid w:val="000636DF"/>
    <w:rsid w:val="00063D29"/>
    <w:rsid w:val="00071660"/>
    <w:rsid w:val="000730F8"/>
    <w:rsid w:val="00084529"/>
    <w:rsid w:val="000848B8"/>
    <w:rsid w:val="00086CCD"/>
    <w:rsid w:val="00087419"/>
    <w:rsid w:val="00090829"/>
    <w:rsid w:val="00091353"/>
    <w:rsid w:val="0009301C"/>
    <w:rsid w:val="000A3508"/>
    <w:rsid w:val="000A3E43"/>
    <w:rsid w:val="000B1F06"/>
    <w:rsid w:val="000B365A"/>
    <w:rsid w:val="000B6F47"/>
    <w:rsid w:val="000C2261"/>
    <w:rsid w:val="000C43E1"/>
    <w:rsid w:val="000D46E3"/>
    <w:rsid w:val="000E6FA4"/>
    <w:rsid w:val="000E7549"/>
    <w:rsid w:val="000F0153"/>
    <w:rsid w:val="000F1D12"/>
    <w:rsid w:val="000F1F52"/>
    <w:rsid w:val="000F66AD"/>
    <w:rsid w:val="0010125C"/>
    <w:rsid w:val="00106EEA"/>
    <w:rsid w:val="0010737B"/>
    <w:rsid w:val="00112A0B"/>
    <w:rsid w:val="001140A9"/>
    <w:rsid w:val="00123761"/>
    <w:rsid w:val="00127528"/>
    <w:rsid w:val="00127C60"/>
    <w:rsid w:val="00130074"/>
    <w:rsid w:val="00130CBC"/>
    <w:rsid w:val="001340D3"/>
    <w:rsid w:val="00135D7F"/>
    <w:rsid w:val="00141287"/>
    <w:rsid w:val="0014207E"/>
    <w:rsid w:val="00144650"/>
    <w:rsid w:val="00153B3A"/>
    <w:rsid w:val="00156BDF"/>
    <w:rsid w:val="001618D9"/>
    <w:rsid w:val="001658A4"/>
    <w:rsid w:val="00171C33"/>
    <w:rsid w:val="001733F7"/>
    <w:rsid w:val="00180797"/>
    <w:rsid w:val="00180E3D"/>
    <w:rsid w:val="0018636B"/>
    <w:rsid w:val="001905BC"/>
    <w:rsid w:val="00192031"/>
    <w:rsid w:val="0019268A"/>
    <w:rsid w:val="00194E8A"/>
    <w:rsid w:val="00196713"/>
    <w:rsid w:val="001A41DF"/>
    <w:rsid w:val="001B0D2C"/>
    <w:rsid w:val="001B2F94"/>
    <w:rsid w:val="001B3F43"/>
    <w:rsid w:val="001B7617"/>
    <w:rsid w:val="001C2882"/>
    <w:rsid w:val="001C6808"/>
    <w:rsid w:val="001D7FA5"/>
    <w:rsid w:val="001E367F"/>
    <w:rsid w:val="001E3A56"/>
    <w:rsid w:val="001E446A"/>
    <w:rsid w:val="001E5444"/>
    <w:rsid w:val="001E6575"/>
    <w:rsid w:val="001F5E6D"/>
    <w:rsid w:val="002000AE"/>
    <w:rsid w:val="002024C1"/>
    <w:rsid w:val="0020297F"/>
    <w:rsid w:val="00203A3D"/>
    <w:rsid w:val="002048E2"/>
    <w:rsid w:val="00204CC6"/>
    <w:rsid w:val="002051E1"/>
    <w:rsid w:val="00210BFA"/>
    <w:rsid w:val="00225763"/>
    <w:rsid w:val="00230384"/>
    <w:rsid w:val="00230762"/>
    <w:rsid w:val="00233FA7"/>
    <w:rsid w:val="00236A5C"/>
    <w:rsid w:val="00236F85"/>
    <w:rsid w:val="00237CB9"/>
    <w:rsid w:val="002421C5"/>
    <w:rsid w:val="00242C4C"/>
    <w:rsid w:val="00243961"/>
    <w:rsid w:val="0024590F"/>
    <w:rsid w:val="002462F5"/>
    <w:rsid w:val="0024676F"/>
    <w:rsid w:val="00250586"/>
    <w:rsid w:val="0025198E"/>
    <w:rsid w:val="00253859"/>
    <w:rsid w:val="0025700C"/>
    <w:rsid w:val="002624C5"/>
    <w:rsid w:val="002641B9"/>
    <w:rsid w:val="00271CE7"/>
    <w:rsid w:val="002739DE"/>
    <w:rsid w:val="00276ACD"/>
    <w:rsid w:val="0027733A"/>
    <w:rsid w:val="002809B8"/>
    <w:rsid w:val="0028180F"/>
    <w:rsid w:val="002820A2"/>
    <w:rsid w:val="00283BBB"/>
    <w:rsid w:val="00286E4A"/>
    <w:rsid w:val="00292660"/>
    <w:rsid w:val="002952BF"/>
    <w:rsid w:val="00295BA7"/>
    <w:rsid w:val="002968F8"/>
    <w:rsid w:val="002A2D9F"/>
    <w:rsid w:val="002A2DB7"/>
    <w:rsid w:val="002A7A50"/>
    <w:rsid w:val="002B21FB"/>
    <w:rsid w:val="002B26BF"/>
    <w:rsid w:val="002C01BD"/>
    <w:rsid w:val="002C76F7"/>
    <w:rsid w:val="002D1102"/>
    <w:rsid w:val="002D13C6"/>
    <w:rsid w:val="002D2B9A"/>
    <w:rsid w:val="002D378B"/>
    <w:rsid w:val="002D47E6"/>
    <w:rsid w:val="002D5A50"/>
    <w:rsid w:val="002D72D0"/>
    <w:rsid w:val="002E12E8"/>
    <w:rsid w:val="002E3633"/>
    <w:rsid w:val="002E738D"/>
    <w:rsid w:val="002F13D4"/>
    <w:rsid w:val="002F3F83"/>
    <w:rsid w:val="00301FB9"/>
    <w:rsid w:val="003041F9"/>
    <w:rsid w:val="003103EB"/>
    <w:rsid w:val="003222B8"/>
    <w:rsid w:val="0032618B"/>
    <w:rsid w:val="003276E7"/>
    <w:rsid w:val="00330C7A"/>
    <w:rsid w:val="00340DA2"/>
    <w:rsid w:val="00344ABD"/>
    <w:rsid w:val="00345D1E"/>
    <w:rsid w:val="003469C8"/>
    <w:rsid w:val="00347695"/>
    <w:rsid w:val="00351499"/>
    <w:rsid w:val="00352ED7"/>
    <w:rsid w:val="00354441"/>
    <w:rsid w:val="00357037"/>
    <w:rsid w:val="00361A6C"/>
    <w:rsid w:val="0036265D"/>
    <w:rsid w:val="003647B0"/>
    <w:rsid w:val="003657E1"/>
    <w:rsid w:val="00367CBB"/>
    <w:rsid w:val="00376173"/>
    <w:rsid w:val="003765F0"/>
    <w:rsid w:val="00376D37"/>
    <w:rsid w:val="003776AD"/>
    <w:rsid w:val="00384610"/>
    <w:rsid w:val="00391D2B"/>
    <w:rsid w:val="003939CB"/>
    <w:rsid w:val="003A03BE"/>
    <w:rsid w:val="003A191E"/>
    <w:rsid w:val="003A19B7"/>
    <w:rsid w:val="003A3296"/>
    <w:rsid w:val="003A39DA"/>
    <w:rsid w:val="003A7CBD"/>
    <w:rsid w:val="003B1896"/>
    <w:rsid w:val="003B300A"/>
    <w:rsid w:val="003B5BD4"/>
    <w:rsid w:val="003C0A98"/>
    <w:rsid w:val="003C2DAB"/>
    <w:rsid w:val="003D029A"/>
    <w:rsid w:val="003D211B"/>
    <w:rsid w:val="003D3843"/>
    <w:rsid w:val="003D4ED9"/>
    <w:rsid w:val="003D627F"/>
    <w:rsid w:val="003D6917"/>
    <w:rsid w:val="003E05BA"/>
    <w:rsid w:val="003E7E3C"/>
    <w:rsid w:val="003F52AC"/>
    <w:rsid w:val="00401F9F"/>
    <w:rsid w:val="004030BA"/>
    <w:rsid w:val="00410F4B"/>
    <w:rsid w:val="00412469"/>
    <w:rsid w:val="00415211"/>
    <w:rsid w:val="004216E1"/>
    <w:rsid w:val="00421B41"/>
    <w:rsid w:val="004235DE"/>
    <w:rsid w:val="00423FE8"/>
    <w:rsid w:val="004249E7"/>
    <w:rsid w:val="0042700E"/>
    <w:rsid w:val="0043067D"/>
    <w:rsid w:val="00443233"/>
    <w:rsid w:val="00447CFB"/>
    <w:rsid w:val="00451A6E"/>
    <w:rsid w:val="00452E4B"/>
    <w:rsid w:val="00453E91"/>
    <w:rsid w:val="004564B9"/>
    <w:rsid w:val="00456524"/>
    <w:rsid w:val="00460648"/>
    <w:rsid w:val="004616A0"/>
    <w:rsid w:val="00464885"/>
    <w:rsid w:val="00464BE8"/>
    <w:rsid w:val="00466F47"/>
    <w:rsid w:val="00467531"/>
    <w:rsid w:val="004707DF"/>
    <w:rsid w:val="00475A1E"/>
    <w:rsid w:val="00475C04"/>
    <w:rsid w:val="00480763"/>
    <w:rsid w:val="00480AED"/>
    <w:rsid w:val="00482F04"/>
    <w:rsid w:val="00486D5B"/>
    <w:rsid w:val="00492931"/>
    <w:rsid w:val="00493892"/>
    <w:rsid w:val="004938F2"/>
    <w:rsid w:val="004949A2"/>
    <w:rsid w:val="004950B1"/>
    <w:rsid w:val="004952AF"/>
    <w:rsid w:val="004A05BA"/>
    <w:rsid w:val="004A0836"/>
    <w:rsid w:val="004A2CFA"/>
    <w:rsid w:val="004A3D01"/>
    <w:rsid w:val="004B2983"/>
    <w:rsid w:val="004B653C"/>
    <w:rsid w:val="004B7DAC"/>
    <w:rsid w:val="004C1AFB"/>
    <w:rsid w:val="004D1C54"/>
    <w:rsid w:val="004D51E0"/>
    <w:rsid w:val="004D76CC"/>
    <w:rsid w:val="004E34F8"/>
    <w:rsid w:val="004E3853"/>
    <w:rsid w:val="004E4258"/>
    <w:rsid w:val="004E4872"/>
    <w:rsid w:val="004F3FA0"/>
    <w:rsid w:val="004F4590"/>
    <w:rsid w:val="00503C5D"/>
    <w:rsid w:val="005049BB"/>
    <w:rsid w:val="00507D19"/>
    <w:rsid w:val="00516531"/>
    <w:rsid w:val="00516828"/>
    <w:rsid w:val="00521237"/>
    <w:rsid w:val="005218F6"/>
    <w:rsid w:val="005254E5"/>
    <w:rsid w:val="00525971"/>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4A64"/>
    <w:rsid w:val="00577590"/>
    <w:rsid w:val="00581C1A"/>
    <w:rsid w:val="00581CA9"/>
    <w:rsid w:val="005848F1"/>
    <w:rsid w:val="00584B2F"/>
    <w:rsid w:val="00585ADC"/>
    <w:rsid w:val="00587D6D"/>
    <w:rsid w:val="005910AB"/>
    <w:rsid w:val="005966B6"/>
    <w:rsid w:val="005A0D5C"/>
    <w:rsid w:val="005A4C87"/>
    <w:rsid w:val="005B2D9F"/>
    <w:rsid w:val="005B5496"/>
    <w:rsid w:val="005C222C"/>
    <w:rsid w:val="005D289A"/>
    <w:rsid w:val="005D40E2"/>
    <w:rsid w:val="005E18B5"/>
    <w:rsid w:val="005E20E9"/>
    <w:rsid w:val="005E55BA"/>
    <w:rsid w:val="005F285D"/>
    <w:rsid w:val="005F2D15"/>
    <w:rsid w:val="005F4AFD"/>
    <w:rsid w:val="005F72AB"/>
    <w:rsid w:val="005F7AF6"/>
    <w:rsid w:val="00600E2D"/>
    <w:rsid w:val="00602E83"/>
    <w:rsid w:val="00605FD4"/>
    <w:rsid w:val="00607D89"/>
    <w:rsid w:val="0061108B"/>
    <w:rsid w:val="0061149E"/>
    <w:rsid w:val="006135AD"/>
    <w:rsid w:val="006135F7"/>
    <w:rsid w:val="006179CF"/>
    <w:rsid w:val="00620156"/>
    <w:rsid w:val="006205CF"/>
    <w:rsid w:val="00622B16"/>
    <w:rsid w:val="00627FB2"/>
    <w:rsid w:val="006316D3"/>
    <w:rsid w:val="006316D6"/>
    <w:rsid w:val="00632189"/>
    <w:rsid w:val="0063233B"/>
    <w:rsid w:val="00637F1C"/>
    <w:rsid w:val="00640DEA"/>
    <w:rsid w:val="00645581"/>
    <w:rsid w:val="00646C8D"/>
    <w:rsid w:val="00662552"/>
    <w:rsid w:val="006631EF"/>
    <w:rsid w:val="006637AB"/>
    <w:rsid w:val="00664933"/>
    <w:rsid w:val="00665B58"/>
    <w:rsid w:val="006668F4"/>
    <w:rsid w:val="00667E68"/>
    <w:rsid w:val="0067306C"/>
    <w:rsid w:val="00673849"/>
    <w:rsid w:val="00673947"/>
    <w:rsid w:val="00674500"/>
    <w:rsid w:val="006750DC"/>
    <w:rsid w:val="00675AF6"/>
    <w:rsid w:val="0067706A"/>
    <w:rsid w:val="006776E6"/>
    <w:rsid w:val="00680FDB"/>
    <w:rsid w:val="00681FCC"/>
    <w:rsid w:val="0068261B"/>
    <w:rsid w:val="006838CA"/>
    <w:rsid w:val="00694A2B"/>
    <w:rsid w:val="0069613F"/>
    <w:rsid w:val="006A01E8"/>
    <w:rsid w:val="006A2CBE"/>
    <w:rsid w:val="006A65B4"/>
    <w:rsid w:val="006A7C6A"/>
    <w:rsid w:val="006B09AB"/>
    <w:rsid w:val="006B1504"/>
    <w:rsid w:val="006B3941"/>
    <w:rsid w:val="006B4D3D"/>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8B5"/>
    <w:rsid w:val="006E6EBD"/>
    <w:rsid w:val="006E7F95"/>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6EB5"/>
    <w:rsid w:val="0074751A"/>
    <w:rsid w:val="007625C4"/>
    <w:rsid w:val="00764879"/>
    <w:rsid w:val="00764BF1"/>
    <w:rsid w:val="00766BC3"/>
    <w:rsid w:val="00766F82"/>
    <w:rsid w:val="007676FC"/>
    <w:rsid w:val="0077596A"/>
    <w:rsid w:val="00775F12"/>
    <w:rsid w:val="0077677B"/>
    <w:rsid w:val="00785C69"/>
    <w:rsid w:val="00793862"/>
    <w:rsid w:val="00797EC6"/>
    <w:rsid w:val="007A34C5"/>
    <w:rsid w:val="007A58C1"/>
    <w:rsid w:val="007A7678"/>
    <w:rsid w:val="007B1D68"/>
    <w:rsid w:val="007C0F95"/>
    <w:rsid w:val="007C5C89"/>
    <w:rsid w:val="007D07F2"/>
    <w:rsid w:val="007D0CAE"/>
    <w:rsid w:val="007D10A2"/>
    <w:rsid w:val="007D33CA"/>
    <w:rsid w:val="007D4D60"/>
    <w:rsid w:val="007D743C"/>
    <w:rsid w:val="007E1CBC"/>
    <w:rsid w:val="007E236C"/>
    <w:rsid w:val="007E4D8D"/>
    <w:rsid w:val="007E578C"/>
    <w:rsid w:val="007E71BD"/>
    <w:rsid w:val="007F163F"/>
    <w:rsid w:val="007F2778"/>
    <w:rsid w:val="007F2FA9"/>
    <w:rsid w:val="007F3707"/>
    <w:rsid w:val="007F56B1"/>
    <w:rsid w:val="00800B3D"/>
    <w:rsid w:val="00803750"/>
    <w:rsid w:val="0080680C"/>
    <w:rsid w:val="00810483"/>
    <w:rsid w:val="00812702"/>
    <w:rsid w:val="0081350A"/>
    <w:rsid w:val="008151D8"/>
    <w:rsid w:val="00816510"/>
    <w:rsid w:val="00816636"/>
    <w:rsid w:val="008204B5"/>
    <w:rsid w:val="00821B7E"/>
    <w:rsid w:val="0082633F"/>
    <w:rsid w:val="0083340B"/>
    <w:rsid w:val="00835A88"/>
    <w:rsid w:val="0083768F"/>
    <w:rsid w:val="00842886"/>
    <w:rsid w:val="008437A0"/>
    <w:rsid w:val="00846EEB"/>
    <w:rsid w:val="00851246"/>
    <w:rsid w:val="00853861"/>
    <w:rsid w:val="00865269"/>
    <w:rsid w:val="00870606"/>
    <w:rsid w:val="0087280D"/>
    <w:rsid w:val="00877038"/>
    <w:rsid w:val="00880CD6"/>
    <w:rsid w:val="008815D2"/>
    <w:rsid w:val="0088680C"/>
    <w:rsid w:val="008875E2"/>
    <w:rsid w:val="00890632"/>
    <w:rsid w:val="00893574"/>
    <w:rsid w:val="008A1815"/>
    <w:rsid w:val="008A6D0D"/>
    <w:rsid w:val="008B0454"/>
    <w:rsid w:val="008B0C69"/>
    <w:rsid w:val="008B2EEA"/>
    <w:rsid w:val="008B5F0B"/>
    <w:rsid w:val="008B645D"/>
    <w:rsid w:val="008C1241"/>
    <w:rsid w:val="008C3DF2"/>
    <w:rsid w:val="008C4B0B"/>
    <w:rsid w:val="008C5094"/>
    <w:rsid w:val="008C57F3"/>
    <w:rsid w:val="008D109C"/>
    <w:rsid w:val="008D20A1"/>
    <w:rsid w:val="008D468B"/>
    <w:rsid w:val="008D5128"/>
    <w:rsid w:val="008E0360"/>
    <w:rsid w:val="008E1BC1"/>
    <w:rsid w:val="008E3100"/>
    <w:rsid w:val="008E32B3"/>
    <w:rsid w:val="008E3300"/>
    <w:rsid w:val="008E480C"/>
    <w:rsid w:val="008F02B9"/>
    <w:rsid w:val="008F1BE8"/>
    <w:rsid w:val="008F2FC5"/>
    <w:rsid w:val="008F567D"/>
    <w:rsid w:val="009019BA"/>
    <w:rsid w:val="00906D30"/>
    <w:rsid w:val="00913E7D"/>
    <w:rsid w:val="00914F03"/>
    <w:rsid w:val="00915014"/>
    <w:rsid w:val="00917AB3"/>
    <w:rsid w:val="00920A5A"/>
    <w:rsid w:val="009239BC"/>
    <w:rsid w:val="00923CAF"/>
    <w:rsid w:val="00927170"/>
    <w:rsid w:val="009272DC"/>
    <w:rsid w:val="00931ED2"/>
    <w:rsid w:val="00935405"/>
    <w:rsid w:val="0094135B"/>
    <w:rsid w:val="00942563"/>
    <w:rsid w:val="00950D7F"/>
    <w:rsid w:val="0095237A"/>
    <w:rsid w:val="009527B3"/>
    <w:rsid w:val="009534AE"/>
    <w:rsid w:val="00954699"/>
    <w:rsid w:val="00956BBA"/>
    <w:rsid w:val="00962C3B"/>
    <w:rsid w:val="0096355E"/>
    <w:rsid w:val="00964370"/>
    <w:rsid w:val="00971C97"/>
    <w:rsid w:val="009722C0"/>
    <w:rsid w:val="00975249"/>
    <w:rsid w:val="00981F15"/>
    <w:rsid w:val="00982E89"/>
    <w:rsid w:val="00984171"/>
    <w:rsid w:val="0098585F"/>
    <w:rsid w:val="0098680D"/>
    <w:rsid w:val="0098691C"/>
    <w:rsid w:val="00987426"/>
    <w:rsid w:val="0098784B"/>
    <w:rsid w:val="009917B8"/>
    <w:rsid w:val="00992229"/>
    <w:rsid w:val="00994CA7"/>
    <w:rsid w:val="009A1534"/>
    <w:rsid w:val="009A3892"/>
    <w:rsid w:val="009A4095"/>
    <w:rsid w:val="009A41FD"/>
    <w:rsid w:val="009A4825"/>
    <w:rsid w:val="009B0C80"/>
    <w:rsid w:val="009C2354"/>
    <w:rsid w:val="009C265A"/>
    <w:rsid w:val="009C5A79"/>
    <w:rsid w:val="009D3F4A"/>
    <w:rsid w:val="009D4A2C"/>
    <w:rsid w:val="009E13A6"/>
    <w:rsid w:val="009E234C"/>
    <w:rsid w:val="009E3411"/>
    <w:rsid w:val="009E5EFF"/>
    <w:rsid w:val="009F0CAB"/>
    <w:rsid w:val="009F2A42"/>
    <w:rsid w:val="009F2C30"/>
    <w:rsid w:val="009F4F3F"/>
    <w:rsid w:val="00A000F7"/>
    <w:rsid w:val="00A019B9"/>
    <w:rsid w:val="00A0390A"/>
    <w:rsid w:val="00A03B53"/>
    <w:rsid w:val="00A11B28"/>
    <w:rsid w:val="00A13DAD"/>
    <w:rsid w:val="00A14F17"/>
    <w:rsid w:val="00A2153E"/>
    <w:rsid w:val="00A25B92"/>
    <w:rsid w:val="00A279E1"/>
    <w:rsid w:val="00A32C48"/>
    <w:rsid w:val="00A336AE"/>
    <w:rsid w:val="00A33C1B"/>
    <w:rsid w:val="00A33F58"/>
    <w:rsid w:val="00A43105"/>
    <w:rsid w:val="00A4327C"/>
    <w:rsid w:val="00A4421A"/>
    <w:rsid w:val="00A44C26"/>
    <w:rsid w:val="00A46955"/>
    <w:rsid w:val="00A5055C"/>
    <w:rsid w:val="00A50D29"/>
    <w:rsid w:val="00A52C35"/>
    <w:rsid w:val="00A531CF"/>
    <w:rsid w:val="00A54C8A"/>
    <w:rsid w:val="00A569A5"/>
    <w:rsid w:val="00A572FC"/>
    <w:rsid w:val="00A64C15"/>
    <w:rsid w:val="00A67BC6"/>
    <w:rsid w:val="00A7267F"/>
    <w:rsid w:val="00A75E3C"/>
    <w:rsid w:val="00A82B70"/>
    <w:rsid w:val="00A82D03"/>
    <w:rsid w:val="00A831D6"/>
    <w:rsid w:val="00A8761A"/>
    <w:rsid w:val="00A87C96"/>
    <w:rsid w:val="00A9569D"/>
    <w:rsid w:val="00A974C7"/>
    <w:rsid w:val="00AA7724"/>
    <w:rsid w:val="00AA7CA1"/>
    <w:rsid w:val="00AC1A78"/>
    <w:rsid w:val="00AC1AE5"/>
    <w:rsid w:val="00AC7939"/>
    <w:rsid w:val="00AD7482"/>
    <w:rsid w:val="00AD7F0D"/>
    <w:rsid w:val="00AE1D9B"/>
    <w:rsid w:val="00AE1F7F"/>
    <w:rsid w:val="00AF05FB"/>
    <w:rsid w:val="00AF6898"/>
    <w:rsid w:val="00B013E3"/>
    <w:rsid w:val="00B01C7E"/>
    <w:rsid w:val="00B02BD8"/>
    <w:rsid w:val="00B05C31"/>
    <w:rsid w:val="00B06E19"/>
    <w:rsid w:val="00B13749"/>
    <w:rsid w:val="00B14C75"/>
    <w:rsid w:val="00B15A40"/>
    <w:rsid w:val="00B17C92"/>
    <w:rsid w:val="00B213F2"/>
    <w:rsid w:val="00B237AB"/>
    <w:rsid w:val="00B249FC"/>
    <w:rsid w:val="00B31DF4"/>
    <w:rsid w:val="00B33DE4"/>
    <w:rsid w:val="00B3686A"/>
    <w:rsid w:val="00B406E2"/>
    <w:rsid w:val="00B40AF4"/>
    <w:rsid w:val="00B44CBF"/>
    <w:rsid w:val="00B4599D"/>
    <w:rsid w:val="00B46238"/>
    <w:rsid w:val="00B46A08"/>
    <w:rsid w:val="00B4752E"/>
    <w:rsid w:val="00B50E8B"/>
    <w:rsid w:val="00B523C7"/>
    <w:rsid w:val="00B53122"/>
    <w:rsid w:val="00B5338E"/>
    <w:rsid w:val="00B60159"/>
    <w:rsid w:val="00B66D62"/>
    <w:rsid w:val="00B67F5C"/>
    <w:rsid w:val="00B73AC7"/>
    <w:rsid w:val="00B757A6"/>
    <w:rsid w:val="00B8126C"/>
    <w:rsid w:val="00B81A6B"/>
    <w:rsid w:val="00B81B9C"/>
    <w:rsid w:val="00B834B7"/>
    <w:rsid w:val="00B871DD"/>
    <w:rsid w:val="00B92D42"/>
    <w:rsid w:val="00B93190"/>
    <w:rsid w:val="00B93DD6"/>
    <w:rsid w:val="00B96BF9"/>
    <w:rsid w:val="00BA2A23"/>
    <w:rsid w:val="00BB040B"/>
    <w:rsid w:val="00BB62A6"/>
    <w:rsid w:val="00BB76CE"/>
    <w:rsid w:val="00BB7C9C"/>
    <w:rsid w:val="00BC0B63"/>
    <w:rsid w:val="00BC2F87"/>
    <w:rsid w:val="00BC3247"/>
    <w:rsid w:val="00BC526A"/>
    <w:rsid w:val="00BC779C"/>
    <w:rsid w:val="00BD0B0E"/>
    <w:rsid w:val="00BD1459"/>
    <w:rsid w:val="00BD2986"/>
    <w:rsid w:val="00BD3792"/>
    <w:rsid w:val="00BD4B6C"/>
    <w:rsid w:val="00BD5B34"/>
    <w:rsid w:val="00BD6E8F"/>
    <w:rsid w:val="00BE16A1"/>
    <w:rsid w:val="00BE177A"/>
    <w:rsid w:val="00BE52F4"/>
    <w:rsid w:val="00BE558E"/>
    <w:rsid w:val="00BF3C17"/>
    <w:rsid w:val="00BF4191"/>
    <w:rsid w:val="00BF483F"/>
    <w:rsid w:val="00C025D7"/>
    <w:rsid w:val="00C04C43"/>
    <w:rsid w:val="00C0663E"/>
    <w:rsid w:val="00C07EF2"/>
    <w:rsid w:val="00C14694"/>
    <w:rsid w:val="00C15B00"/>
    <w:rsid w:val="00C27EA9"/>
    <w:rsid w:val="00C30DC7"/>
    <w:rsid w:val="00C32F1D"/>
    <w:rsid w:val="00C3483B"/>
    <w:rsid w:val="00C35D2C"/>
    <w:rsid w:val="00C36084"/>
    <w:rsid w:val="00C403F6"/>
    <w:rsid w:val="00C42640"/>
    <w:rsid w:val="00C44C71"/>
    <w:rsid w:val="00C51E88"/>
    <w:rsid w:val="00C54D46"/>
    <w:rsid w:val="00C5593B"/>
    <w:rsid w:val="00C56C19"/>
    <w:rsid w:val="00C56C9D"/>
    <w:rsid w:val="00C66072"/>
    <w:rsid w:val="00C716C7"/>
    <w:rsid w:val="00C71751"/>
    <w:rsid w:val="00C81FFD"/>
    <w:rsid w:val="00C90400"/>
    <w:rsid w:val="00C91397"/>
    <w:rsid w:val="00C92BD2"/>
    <w:rsid w:val="00C9378C"/>
    <w:rsid w:val="00C93BEE"/>
    <w:rsid w:val="00CA0EBE"/>
    <w:rsid w:val="00CA45AC"/>
    <w:rsid w:val="00CA775C"/>
    <w:rsid w:val="00CC0F7B"/>
    <w:rsid w:val="00CC4FB3"/>
    <w:rsid w:val="00CD29C4"/>
    <w:rsid w:val="00CD4FF0"/>
    <w:rsid w:val="00CD5008"/>
    <w:rsid w:val="00CE0CEC"/>
    <w:rsid w:val="00CE541B"/>
    <w:rsid w:val="00CE6188"/>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5396"/>
    <w:rsid w:val="00D70855"/>
    <w:rsid w:val="00D714A1"/>
    <w:rsid w:val="00D72575"/>
    <w:rsid w:val="00D74866"/>
    <w:rsid w:val="00D865A1"/>
    <w:rsid w:val="00D91176"/>
    <w:rsid w:val="00DA1D05"/>
    <w:rsid w:val="00DA3C2B"/>
    <w:rsid w:val="00DA5374"/>
    <w:rsid w:val="00DA561A"/>
    <w:rsid w:val="00DA602E"/>
    <w:rsid w:val="00DB34E1"/>
    <w:rsid w:val="00DB6164"/>
    <w:rsid w:val="00DB787D"/>
    <w:rsid w:val="00DC0049"/>
    <w:rsid w:val="00DC1884"/>
    <w:rsid w:val="00DC3C4E"/>
    <w:rsid w:val="00DC4840"/>
    <w:rsid w:val="00DD2DE5"/>
    <w:rsid w:val="00DD5FD5"/>
    <w:rsid w:val="00DD605B"/>
    <w:rsid w:val="00DE1717"/>
    <w:rsid w:val="00DE37D0"/>
    <w:rsid w:val="00DE3807"/>
    <w:rsid w:val="00DE6D1A"/>
    <w:rsid w:val="00DF1777"/>
    <w:rsid w:val="00DF2F36"/>
    <w:rsid w:val="00DF6038"/>
    <w:rsid w:val="00DF6330"/>
    <w:rsid w:val="00DF6A2F"/>
    <w:rsid w:val="00DF727E"/>
    <w:rsid w:val="00E000E0"/>
    <w:rsid w:val="00E008F4"/>
    <w:rsid w:val="00E01438"/>
    <w:rsid w:val="00E07904"/>
    <w:rsid w:val="00E1090D"/>
    <w:rsid w:val="00E10B4F"/>
    <w:rsid w:val="00E137FE"/>
    <w:rsid w:val="00E166F0"/>
    <w:rsid w:val="00E2162E"/>
    <w:rsid w:val="00E26372"/>
    <w:rsid w:val="00E27341"/>
    <w:rsid w:val="00E31F35"/>
    <w:rsid w:val="00E33208"/>
    <w:rsid w:val="00E34A78"/>
    <w:rsid w:val="00E37699"/>
    <w:rsid w:val="00E37E4F"/>
    <w:rsid w:val="00E43C8F"/>
    <w:rsid w:val="00E45042"/>
    <w:rsid w:val="00E45E43"/>
    <w:rsid w:val="00E47908"/>
    <w:rsid w:val="00E52A7E"/>
    <w:rsid w:val="00E53A1D"/>
    <w:rsid w:val="00E56703"/>
    <w:rsid w:val="00E57476"/>
    <w:rsid w:val="00E60977"/>
    <w:rsid w:val="00E63B66"/>
    <w:rsid w:val="00E64CF2"/>
    <w:rsid w:val="00E706C9"/>
    <w:rsid w:val="00E7086E"/>
    <w:rsid w:val="00E73C6B"/>
    <w:rsid w:val="00E74C6C"/>
    <w:rsid w:val="00E82211"/>
    <w:rsid w:val="00E84519"/>
    <w:rsid w:val="00E869EB"/>
    <w:rsid w:val="00E93902"/>
    <w:rsid w:val="00E94535"/>
    <w:rsid w:val="00E96DB9"/>
    <w:rsid w:val="00E971B3"/>
    <w:rsid w:val="00EA11F7"/>
    <w:rsid w:val="00EA2078"/>
    <w:rsid w:val="00EA2364"/>
    <w:rsid w:val="00EB0B4E"/>
    <w:rsid w:val="00EB373E"/>
    <w:rsid w:val="00EB677C"/>
    <w:rsid w:val="00EB73A2"/>
    <w:rsid w:val="00EC4608"/>
    <w:rsid w:val="00EC7577"/>
    <w:rsid w:val="00EC7643"/>
    <w:rsid w:val="00ED2696"/>
    <w:rsid w:val="00ED308E"/>
    <w:rsid w:val="00ED7500"/>
    <w:rsid w:val="00EE20AD"/>
    <w:rsid w:val="00EE31C8"/>
    <w:rsid w:val="00EE3EC4"/>
    <w:rsid w:val="00EE76B3"/>
    <w:rsid w:val="00EF13F5"/>
    <w:rsid w:val="00EF3482"/>
    <w:rsid w:val="00F07863"/>
    <w:rsid w:val="00F1251A"/>
    <w:rsid w:val="00F17348"/>
    <w:rsid w:val="00F375B0"/>
    <w:rsid w:val="00F4073C"/>
    <w:rsid w:val="00F43C5E"/>
    <w:rsid w:val="00F43CEC"/>
    <w:rsid w:val="00F44A2D"/>
    <w:rsid w:val="00F46999"/>
    <w:rsid w:val="00F65F44"/>
    <w:rsid w:val="00F701AF"/>
    <w:rsid w:val="00F7428D"/>
    <w:rsid w:val="00F744EF"/>
    <w:rsid w:val="00F75BCF"/>
    <w:rsid w:val="00F75E8E"/>
    <w:rsid w:val="00F7735B"/>
    <w:rsid w:val="00F81CDD"/>
    <w:rsid w:val="00F8290A"/>
    <w:rsid w:val="00F82F1D"/>
    <w:rsid w:val="00F90835"/>
    <w:rsid w:val="00F93BE2"/>
    <w:rsid w:val="00F954BC"/>
    <w:rsid w:val="00F96E17"/>
    <w:rsid w:val="00FA26A3"/>
    <w:rsid w:val="00FA2E38"/>
    <w:rsid w:val="00FA53D6"/>
    <w:rsid w:val="00FA7444"/>
    <w:rsid w:val="00FA7A24"/>
    <w:rsid w:val="00FB3D60"/>
    <w:rsid w:val="00FB6B6B"/>
    <w:rsid w:val="00FC553A"/>
    <w:rsid w:val="00FC5F35"/>
    <w:rsid w:val="00FC768D"/>
    <w:rsid w:val="00FD1AE7"/>
    <w:rsid w:val="00FD42DF"/>
    <w:rsid w:val="00FD7DF4"/>
    <w:rsid w:val="00FE76CE"/>
    <w:rsid w:val="00FF4CAF"/>
    <w:rsid w:val="00FF6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877D9329D1ED507F78C7EB7FE26D5DB4F90AADD2DF0D9640986477D154531FAD5E464E6CED6IAe9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12715;fld=134;dst=1003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settings" Target="settings.xml"/><Relationship Id="rId15" Type="http://schemas.openxmlformats.org/officeDocument/2006/relationships/hyperlink" Target="consultantplus://offline/ref=B52EC92D4FBEBD74F31AC969F0CB1814FBB503137674C50866F10342A9aAwCO" TargetMode="External"/><Relationship Id="rId10" Type="http://schemas.openxmlformats.org/officeDocument/2006/relationships/hyperlink" Target="consultantplus://offline/ref=5B926C1450E43BD87E0F9F3C662B35C03E01370E7769DC27E4CF145A21C4hAK" TargetMode="External"/><Relationship Id="rId4" Type="http://schemas.microsoft.com/office/2007/relationships/stylesWithEffects" Target="stylesWithEffects.xml"/><Relationship Id="rId9" Type="http://schemas.openxmlformats.org/officeDocument/2006/relationships/hyperlink" Target="consultantplus://offline/ref=C24C39F7F5D0F0BBB56DDD9BB74336C1DB0264AC38B6529E2AFE2A663C7036F439A88AC019sCK" TargetMode="External"/><Relationship Id="rId14" Type="http://schemas.openxmlformats.org/officeDocument/2006/relationships/hyperlink" Target="consultantplus://offline/ref=4877D9329D1ED507F78C7EB7FE26D5DB4F90AADD2DF0D9640986477D154531FAD5E464E6C1D4IAe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47DEE-1119-4F8C-8259-B54A956BE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4879</TotalTime>
  <Pages>1</Pages>
  <Words>26378</Words>
  <Characters>150355</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524</cp:revision>
  <cp:lastPrinted>2015-03-04T07:34:00Z</cp:lastPrinted>
  <dcterms:created xsi:type="dcterms:W3CDTF">2011-08-03T10:01:00Z</dcterms:created>
  <dcterms:modified xsi:type="dcterms:W3CDTF">2015-05-19T15:10:00Z</dcterms:modified>
</cp:coreProperties>
</file>